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09FF18" w14:textId="77777777" w:rsidR="009B1CD0" w:rsidRDefault="009B1CD0" w:rsidP="00844DAA">
      <w:pPr>
        <w:tabs>
          <w:tab w:val="left" w:pos="851"/>
        </w:tabs>
        <w:spacing w:before="60" w:after="60"/>
        <w:jc w:val="center"/>
        <w:rPr>
          <w:rFonts w:ascii="Arial" w:hAnsi="Arial" w:cs="Arial"/>
          <w:sz w:val="22"/>
          <w:szCs w:val="22"/>
        </w:rPr>
      </w:pPr>
    </w:p>
    <w:p w14:paraId="388C0CA4" w14:textId="77777777" w:rsidR="00602C9C" w:rsidRDefault="00E40645"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175C70D7" wp14:editId="5061937D">
            <wp:extent cx="1645920" cy="1097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097280"/>
                    </a:xfrm>
                    <a:prstGeom prst="rect">
                      <a:avLst/>
                    </a:prstGeom>
                    <a:noFill/>
                    <a:ln>
                      <a:noFill/>
                    </a:ln>
                  </pic:spPr>
                </pic:pic>
              </a:graphicData>
            </a:graphic>
          </wp:inline>
        </w:drawing>
      </w:r>
    </w:p>
    <w:p w14:paraId="6FCDD002" w14:textId="77777777" w:rsidR="00602C9C" w:rsidRDefault="00602C9C" w:rsidP="006C4338">
      <w:pPr>
        <w:tabs>
          <w:tab w:val="left" w:pos="851"/>
        </w:tabs>
      </w:pPr>
    </w:p>
    <w:p w14:paraId="45B1D42A" w14:textId="77777777" w:rsidR="004E0D32" w:rsidRDefault="004E0D32" w:rsidP="006C4338">
      <w:pPr>
        <w:tabs>
          <w:tab w:val="left" w:pos="851"/>
        </w:tabs>
      </w:pPr>
    </w:p>
    <w:p w14:paraId="5225176A"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2BF0191F" w14:textId="77777777" w:rsidTr="000A6166">
        <w:tc>
          <w:tcPr>
            <w:tcW w:w="7479" w:type="dxa"/>
            <w:shd w:val="clear" w:color="auto" w:fill="66CCFF"/>
            <w:vAlign w:val="center"/>
          </w:tcPr>
          <w:p w14:paraId="74001446" w14:textId="77777777" w:rsidR="00602C9C" w:rsidRDefault="00602C9C" w:rsidP="004E0D32">
            <w:pPr>
              <w:spacing w:line="276" w:lineRule="auto"/>
              <w:jc w:val="center"/>
              <w:rPr>
                <w:rFonts w:ascii="Calibri" w:hAnsi="Calibri" w:cs="Calibri"/>
                <w:b/>
                <w:sz w:val="28"/>
                <w:szCs w:val="28"/>
                <w:highlight w:val="green"/>
              </w:rPr>
            </w:pPr>
          </w:p>
          <w:p w14:paraId="4216A84E"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w:t>
            </w:r>
            <w:r w:rsidRPr="003E114A">
              <w:rPr>
                <w:rFonts w:ascii="Calibri" w:hAnsi="Calibri" w:cs="Calibri"/>
                <w:b/>
                <w:caps/>
                <w:sz w:val="28"/>
                <w:szCs w:val="28"/>
                <w:lang w:eastAsia="fr-FR"/>
              </w:rPr>
              <w:t>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7A43A14F" w14:textId="71B618B6" w:rsidR="00602C9C" w:rsidRDefault="00271875" w:rsidP="002C163D">
            <w:pPr>
              <w:spacing w:after="200" w:line="276" w:lineRule="auto"/>
              <w:jc w:val="center"/>
              <w:rPr>
                <w:rFonts w:ascii="Calibri" w:hAnsi="Calibri" w:cs="Calibri"/>
                <w:b/>
                <w:sz w:val="28"/>
                <w:szCs w:val="28"/>
              </w:rPr>
            </w:pPr>
            <w:r w:rsidRPr="00B039D3">
              <w:rPr>
                <w:rFonts w:ascii="Calibri" w:hAnsi="Calibri" w:cs="Calibri"/>
                <w:b/>
                <w:sz w:val="28"/>
                <w:szCs w:val="28"/>
              </w:rPr>
              <w:t xml:space="preserve">Consultation </w:t>
            </w:r>
            <w:r w:rsidR="003D7D9D" w:rsidRPr="00B039D3">
              <w:rPr>
                <w:rFonts w:ascii="Calibri" w:hAnsi="Calibri" w:cs="Calibri"/>
                <w:b/>
                <w:sz w:val="28"/>
                <w:szCs w:val="28"/>
              </w:rPr>
              <w:t>n°20</w:t>
            </w:r>
            <w:r w:rsidR="00B039D3" w:rsidRPr="00B039D3">
              <w:rPr>
                <w:rFonts w:ascii="Calibri" w:hAnsi="Calibri" w:cs="Calibri"/>
                <w:b/>
                <w:sz w:val="28"/>
                <w:szCs w:val="28"/>
              </w:rPr>
              <w:t>26</w:t>
            </w:r>
            <w:r w:rsidR="003D7D9D" w:rsidRPr="00B039D3">
              <w:rPr>
                <w:rFonts w:ascii="Calibri" w:hAnsi="Calibri" w:cs="Calibri"/>
                <w:b/>
                <w:sz w:val="28"/>
                <w:szCs w:val="28"/>
              </w:rPr>
              <w:t>DG</w:t>
            </w:r>
            <w:r w:rsidR="00B039D3" w:rsidRPr="00B039D3">
              <w:rPr>
                <w:rFonts w:ascii="Calibri" w:hAnsi="Calibri" w:cs="Calibri"/>
                <w:b/>
                <w:sz w:val="28"/>
                <w:szCs w:val="28"/>
              </w:rPr>
              <w:t>06</w:t>
            </w:r>
          </w:p>
          <w:p w14:paraId="0F903FE6" w14:textId="77777777" w:rsidR="002C163D" w:rsidRPr="004A1FD4" w:rsidRDefault="002C163D" w:rsidP="002C163D">
            <w:pPr>
              <w:spacing w:line="276" w:lineRule="auto"/>
              <w:jc w:val="center"/>
              <w:rPr>
                <w:rFonts w:ascii="Calibri" w:hAnsi="Calibri" w:cs="Calibri"/>
                <w:sz w:val="22"/>
              </w:rPr>
            </w:pPr>
          </w:p>
        </w:tc>
      </w:tr>
    </w:tbl>
    <w:p w14:paraId="35008770" w14:textId="77777777" w:rsidR="00602C9C" w:rsidRDefault="00602C9C" w:rsidP="006C4338">
      <w:pPr>
        <w:tabs>
          <w:tab w:val="left" w:pos="851"/>
        </w:tabs>
      </w:pPr>
    </w:p>
    <w:p w14:paraId="7058B0F8" w14:textId="77777777" w:rsidR="00602C9C" w:rsidRDefault="00602C9C" w:rsidP="006C4338">
      <w:pPr>
        <w:tabs>
          <w:tab w:val="left" w:pos="851"/>
        </w:tabs>
      </w:pPr>
    </w:p>
    <w:p w14:paraId="158A1FC5" w14:textId="77777777" w:rsidR="00602C9C" w:rsidRDefault="00602C9C" w:rsidP="006C4338">
      <w:pPr>
        <w:tabs>
          <w:tab w:val="left" w:pos="851"/>
        </w:tabs>
      </w:pPr>
    </w:p>
    <w:p w14:paraId="6EF17DD6" w14:textId="77777777" w:rsidR="00602C9C" w:rsidRDefault="00602C9C" w:rsidP="006C4338">
      <w:pPr>
        <w:tabs>
          <w:tab w:val="left" w:pos="851"/>
        </w:tabs>
      </w:pPr>
    </w:p>
    <w:p w14:paraId="41758090" w14:textId="77777777" w:rsidR="00602C9C" w:rsidRDefault="00602C9C" w:rsidP="006C4338">
      <w:pPr>
        <w:tabs>
          <w:tab w:val="left" w:pos="851"/>
        </w:tabs>
      </w:pPr>
    </w:p>
    <w:p w14:paraId="53D1FE09" w14:textId="77777777" w:rsidR="00FE48C9" w:rsidRDefault="00FE48C9" w:rsidP="006C4338">
      <w:pPr>
        <w:pStyle w:val="Corpsdetexte31"/>
        <w:tabs>
          <w:tab w:val="left" w:pos="851"/>
        </w:tabs>
        <w:jc w:val="both"/>
        <w:rPr>
          <w:sz w:val="18"/>
          <w:szCs w:val="18"/>
        </w:rPr>
      </w:pPr>
    </w:p>
    <w:p w14:paraId="3A0B846C" w14:textId="77777777" w:rsidR="00602C9C" w:rsidRDefault="00602C9C" w:rsidP="006C4338">
      <w:pPr>
        <w:pStyle w:val="Corpsdetexte31"/>
        <w:tabs>
          <w:tab w:val="left" w:pos="851"/>
        </w:tabs>
        <w:jc w:val="both"/>
        <w:rPr>
          <w:sz w:val="18"/>
          <w:szCs w:val="18"/>
        </w:rPr>
      </w:pPr>
    </w:p>
    <w:p w14:paraId="66E40550" w14:textId="77777777" w:rsidR="00602C9C" w:rsidRDefault="00602C9C" w:rsidP="006C4338">
      <w:pPr>
        <w:pStyle w:val="Corpsdetexte31"/>
        <w:tabs>
          <w:tab w:val="left" w:pos="851"/>
        </w:tabs>
        <w:jc w:val="both"/>
        <w:rPr>
          <w:sz w:val="18"/>
          <w:szCs w:val="18"/>
        </w:rPr>
      </w:pPr>
    </w:p>
    <w:p w14:paraId="54ACC559" w14:textId="77777777" w:rsidR="00602C9C" w:rsidRDefault="00602C9C" w:rsidP="006C4338">
      <w:pPr>
        <w:pStyle w:val="Corpsdetexte31"/>
        <w:tabs>
          <w:tab w:val="left" w:pos="851"/>
        </w:tabs>
        <w:jc w:val="both"/>
        <w:rPr>
          <w:sz w:val="18"/>
          <w:szCs w:val="18"/>
        </w:rPr>
      </w:pPr>
    </w:p>
    <w:p w14:paraId="031BC7C5" w14:textId="77777777" w:rsidR="00602C9C" w:rsidRDefault="00602C9C" w:rsidP="006C4338">
      <w:pPr>
        <w:pStyle w:val="Corpsdetexte31"/>
        <w:tabs>
          <w:tab w:val="left" w:pos="851"/>
        </w:tabs>
        <w:jc w:val="both"/>
        <w:rPr>
          <w:sz w:val="18"/>
          <w:szCs w:val="18"/>
        </w:rPr>
      </w:pPr>
    </w:p>
    <w:p w14:paraId="5BCB7B46" w14:textId="77777777" w:rsidR="00FE48C9" w:rsidRDefault="00FE48C9" w:rsidP="005846FB">
      <w:pPr>
        <w:pStyle w:val="Corpsdetexte31"/>
        <w:tabs>
          <w:tab w:val="left" w:pos="851"/>
        </w:tabs>
        <w:jc w:val="both"/>
        <w:rPr>
          <w:sz w:val="18"/>
          <w:szCs w:val="18"/>
        </w:rPr>
      </w:pPr>
    </w:p>
    <w:p w14:paraId="28451ACE" w14:textId="77777777"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7E220A4D" w14:textId="77777777" w:rsidR="002C163D" w:rsidRPr="002C163D" w:rsidRDefault="002C163D" w:rsidP="002C163D">
      <w:pPr>
        <w:suppressAutoHyphens w:val="0"/>
        <w:jc w:val="both"/>
        <w:rPr>
          <w:rFonts w:ascii="Calibri" w:hAnsi="Calibri" w:cs="Calibri"/>
          <w:b/>
          <w:i/>
          <w:lang w:eastAsia="fr-FR"/>
        </w:rPr>
      </w:pPr>
    </w:p>
    <w:p w14:paraId="7AF23863"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396A1717"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6AA9052E" w14:textId="77777777">
        <w:tc>
          <w:tcPr>
            <w:tcW w:w="10277" w:type="dxa"/>
            <w:shd w:val="clear" w:color="auto" w:fill="66CCFF"/>
          </w:tcPr>
          <w:p w14:paraId="3604A133"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7138A5E0" w14:textId="77777777" w:rsidR="009B1CD0" w:rsidRDefault="009B1CD0" w:rsidP="006C4338">
      <w:pPr>
        <w:tabs>
          <w:tab w:val="left" w:pos="426"/>
          <w:tab w:val="left" w:pos="851"/>
        </w:tabs>
        <w:jc w:val="both"/>
        <w:rPr>
          <w:rFonts w:ascii="Calibri" w:hAnsi="Calibri" w:cs="Calibri"/>
          <w:sz w:val="22"/>
          <w:szCs w:val="22"/>
        </w:rPr>
      </w:pPr>
    </w:p>
    <w:p w14:paraId="25407F5B" w14:textId="77777777"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36629F00"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007A8DC8"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p>
    <w:p w14:paraId="789DEFC5"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5E0448A9"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65645695" w14:textId="77777777" w:rsidR="0008002A" w:rsidRPr="0008002A" w:rsidRDefault="0008002A" w:rsidP="0008002A">
      <w:pPr>
        <w:tabs>
          <w:tab w:val="center" w:pos="4536"/>
          <w:tab w:val="right" w:pos="9072"/>
        </w:tabs>
        <w:rPr>
          <w:rFonts w:ascii="Calibri" w:hAnsi="Calibri" w:cs="Calibri"/>
          <w:sz w:val="22"/>
          <w:szCs w:val="22"/>
        </w:rPr>
      </w:pPr>
    </w:p>
    <w:p w14:paraId="555A6E24"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09403705" w14:textId="77777777" w:rsidR="000B2E0C" w:rsidRDefault="000B2E0C" w:rsidP="00821CE1">
      <w:pPr>
        <w:spacing w:line="360" w:lineRule="auto"/>
        <w:rPr>
          <w:rFonts w:ascii="Calibri" w:hAnsi="Calibri" w:cs="Calibri"/>
          <w:sz w:val="22"/>
          <w:szCs w:val="22"/>
        </w:rPr>
      </w:pPr>
    </w:p>
    <w:p w14:paraId="7F8B696B"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22582D54" w14:textId="77777777" w:rsidR="00821CE1" w:rsidRDefault="00821CE1" w:rsidP="000B2E0C">
      <w:pPr>
        <w:tabs>
          <w:tab w:val="left" w:pos="851"/>
        </w:tabs>
        <w:jc w:val="both"/>
        <w:rPr>
          <w:rFonts w:ascii="Calibri" w:hAnsi="Calibri" w:cs="Calibri"/>
          <w:sz w:val="22"/>
          <w:szCs w:val="22"/>
        </w:rPr>
      </w:pPr>
    </w:p>
    <w:p w14:paraId="2BCFA1F2"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w:t>
      </w:r>
      <w:r w:rsidR="00B10CF4">
        <w:rPr>
          <w:rFonts w:ascii="Calibri" w:hAnsi="Calibri" w:cs="Calibri"/>
          <w:sz w:val="22"/>
          <w:szCs w:val="22"/>
        </w:rPr>
        <w:t>ned</w:t>
      </w:r>
    </w:p>
    <w:p w14:paraId="57847DC1" w14:textId="77777777" w:rsidR="00B10CF4" w:rsidRPr="0008002A" w:rsidRDefault="00B10CF4" w:rsidP="00B10CF4">
      <w:pPr>
        <w:tabs>
          <w:tab w:val="center" w:pos="4536"/>
          <w:tab w:val="right" w:pos="9072"/>
        </w:tabs>
        <w:rPr>
          <w:rFonts w:ascii="Calibri" w:hAnsi="Calibri" w:cs="Calibri"/>
          <w:sz w:val="22"/>
          <w:szCs w:val="22"/>
        </w:rPr>
      </w:pPr>
      <w:bookmarkStart w:id="0" w:name="_Hlk130288845"/>
      <w:r w:rsidRPr="0008002A">
        <w:rPr>
          <w:rFonts w:ascii="Calibri" w:hAnsi="Calibri" w:cs="Calibri"/>
          <w:sz w:val="22"/>
          <w:szCs w:val="22"/>
        </w:rPr>
        <w:t>2 boulevard Nicéphore Niepce</w:t>
      </w:r>
    </w:p>
    <w:p w14:paraId="10D941D6"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79BF77B8"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4160CAE6"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3954B98A" w14:textId="77777777" w:rsidR="000B2E0C" w:rsidRPr="000B2E0C" w:rsidRDefault="000B2E0C" w:rsidP="0008002A">
      <w:pPr>
        <w:rPr>
          <w:rFonts w:ascii="Calibri" w:hAnsi="Calibri" w:cs="Calibri"/>
          <w:sz w:val="22"/>
          <w:szCs w:val="22"/>
        </w:rPr>
      </w:pPr>
    </w:p>
    <w:p w14:paraId="025EB0C3"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7AC5534" w14:textId="77777777">
        <w:tc>
          <w:tcPr>
            <w:tcW w:w="10277" w:type="dxa"/>
            <w:shd w:val="clear" w:color="auto" w:fill="66CCFF"/>
          </w:tcPr>
          <w:p w14:paraId="05AFE336"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394D7A68" w14:textId="77777777" w:rsidR="009B1CD0" w:rsidRPr="0008002A" w:rsidRDefault="009B1CD0" w:rsidP="006C4338">
      <w:pPr>
        <w:tabs>
          <w:tab w:val="left" w:pos="851"/>
        </w:tabs>
        <w:rPr>
          <w:rFonts w:ascii="Calibri" w:hAnsi="Calibri" w:cs="Calibri"/>
          <w:sz w:val="22"/>
          <w:szCs w:val="22"/>
        </w:rPr>
      </w:pPr>
    </w:p>
    <w:p w14:paraId="6C5DC01F" w14:textId="5CC175CA"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B039D3" w:rsidRPr="00B039D3">
        <w:rPr>
          <w:rFonts w:ascii="Calibri" w:hAnsi="Calibri" w:cs="Calibri"/>
          <w:b/>
          <w:bCs/>
          <w:sz w:val="22"/>
          <w:szCs w:val="22"/>
        </w:rPr>
        <w:t>n°2026DG06 relatif à l’acquisition de matériels audio-visuels et prestations associées</w:t>
      </w:r>
    </w:p>
    <w:p w14:paraId="63A04505" w14:textId="6DE293E4" w:rsidR="000535BA" w:rsidRPr="00B039D3" w:rsidRDefault="000535BA" w:rsidP="00A40C95">
      <w:pPr>
        <w:jc w:val="both"/>
        <w:rPr>
          <w:rFonts w:ascii="Calibri" w:hAnsi="Calibri" w:cs="Calibri"/>
          <w:sz w:val="22"/>
          <w:szCs w:val="22"/>
        </w:rPr>
      </w:pPr>
      <w:r w:rsidRPr="00B039D3">
        <w:rPr>
          <w:rFonts w:ascii="Calibri" w:hAnsi="Calibri" w:cs="Calibri"/>
          <w:b/>
          <w:bCs/>
          <w:sz w:val="22"/>
          <w:szCs w:val="22"/>
        </w:rPr>
        <w:t xml:space="preserve">Lot : </w:t>
      </w:r>
      <w:r w:rsidR="00B039D3" w:rsidRPr="00B039D3">
        <w:rPr>
          <w:rFonts w:ascii="Calibri" w:hAnsi="Calibri" w:cs="Calibri"/>
          <w:sz w:val="22"/>
          <w:szCs w:val="22"/>
        </w:rPr>
        <w:t>………………</w:t>
      </w:r>
      <w:r w:rsidR="005631C5" w:rsidRPr="00B039D3">
        <w:rPr>
          <w:rFonts w:ascii="Calibri" w:hAnsi="Calibri" w:cs="Calibri"/>
          <w:sz w:val="22"/>
          <w:szCs w:val="22"/>
        </w:rPr>
        <w:t>……</w:t>
      </w:r>
      <w:r w:rsidR="00B039D3" w:rsidRPr="00B039D3">
        <w:rPr>
          <w:rFonts w:ascii="Calibri" w:hAnsi="Calibri" w:cs="Calibri"/>
          <w:sz w:val="22"/>
          <w:szCs w:val="22"/>
        </w:rPr>
        <w:t>.</w:t>
      </w:r>
    </w:p>
    <w:p w14:paraId="1684B00E" w14:textId="77777777" w:rsidR="009B1CD0" w:rsidRPr="0008002A" w:rsidRDefault="009B1CD0" w:rsidP="005846FB">
      <w:pPr>
        <w:tabs>
          <w:tab w:val="left" w:pos="851"/>
        </w:tabs>
        <w:rPr>
          <w:rFonts w:ascii="Calibri" w:hAnsi="Calibri" w:cs="Calibri"/>
          <w:sz w:val="22"/>
          <w:szCs w:val="22"/>
        </w:rPr>
      </w:pPr>
    </w:p>
    <w:p w14:paraId="7B62B763" w14:textId="77777777"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62065F8E" w14:textId="77777777">
        <w:tc>
          <w:tcPr>
            <w:tcW w:w="10419" w:type="dxa"/>
            <w:shd w:val="clear" w:color="auto" w:fill="66CCFF"/>
          </w:tcPr>
          <w:p w14:paraId="15225AE9" w14:textId="77777777"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lastRenderedPageBreak/>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298CAC4B" w14:textId="77777777" w:rsidR="008A5426" w:rsidRDefault="008A5426" w:rsidP="006973B2">
      <w:pPr>
        <w:rPr>
          <w:rFonts w:ascii="Calibri" w:hAnsi="Calibri" w:cs="Calibri"/>
          <w:i/>
        </w:rPr>
      </w:pPr>
    </w:p>
    <w:p w14:paraId="14BA8DB1" w14:textId="77777777"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53DA8DF9" w14:textId="77777777" w:rsidR="006973B2" w:rsidRPr="006973B2" w:rsidRDefault="006973B2" w:rsidP="006973B2">
      <w:pPr>
        <w:keepNext/>
        <w:numPr>
          <w:ilvl w:val="0"/>
          <w:numId w:val="1"/>
        </w:numPr>
        <w:ind w:left="0"/>
        <w:outlineLvl w:val="0"/>
        <w:rPr>
          <w:rFonts w:ascii="Calibri" w:hAnsi="Calibri" w:cs="Calibri"/>
          <w:sz w:val="22"/>
          <w:szCs w:val="22"/>
        </w:rPr>
      </w:pPr>
    </w:p>
    <w:p w14:paraId="02857F06" w14:textId="77777777"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5666BC6E" w14:textId="77777777" w:rsidR="006973B2" w:rsidRPr="006973B2" w:rsidRDefault="006973B2" w:rsidP="006973B2">
      <w:pPr>
        <w:keepNext/>
        <w:numPr>
          <w:ilvl w:val="0"/>
          <w:numId w:val="1"/>
        </w:numPr>
        <w:ind w:left="0"/>
        <w:outlineLvl w:val="0"/>
        <w:rPr>
          <w:rFonts w:ascii="Calibri" w:hAnsi="Calibri" w:cs="Calibri"/>
          <w:sz w:val="22"/>
          <w:szCs w:val="22"/>
        </w:rPr>
      </w:pPr>
    </w:p>
    <w:p w14:paraId="3E57AB18" w14:textId="77777777"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r w:rsidR="00F8465A" w:rsidRPr="00F8465A">
        <w:rPr>
          <w:rFonts w:ascii="Calibri" w:hAnsi="Calibri" w:cs="Calibri"/>
          <w:sz w:val="22"/>
          <w:szCs w:val="22"/>
        </w:rPr>
        <w:t>un document annexé à l’offre du soumissionnaire</w:t>
      </w:r>
    </w:p>
    <w:p w14:paraId="444B8E1C" w14:textId="77777777" w:rsidR="006973B2" w:rsidRPr="006973B2" w:rsidRDefault="006973B2" w:rsidP="006973B2">
      <w:pPr>
        <w:numPr>
          <w:ilvl w:val="0"/>
          <w:numId w:val="1"/>
        </w:numPr>
        <w:rPr>
          <w:rFonts w:ascii="Calibri" w:hAnsi="Calibri" w:cs="Calibri"/>
          <w:sz w:val="22"/>
          <w:szCs w:val="22"/>
        </w:rPr>
      </w:pPr>
    </w:p>
    <w:p w14:paraId="2197B292" w14:textId="77777777"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r w:rsidR="00F8465A" w:rsidRPr="00F8465A">
        <w:rPr>
          <w:rFonts w:ascii="Calibri" w:hAnsi="Calibri" w:cs="Calibri"/>
          <w:sz w:val="22"/>
          <w:szCs w:val="22"/>
        </w:rPr>
        <w:t xml:space="preserve">un acte spécial portant acceptation du sous-traitant et agrément de ses conditions de paiement </w:t>
      </w:r>
      <w:r w:rsidR="00F8465A" w:rsidRPr="00F8465A">
        <w:rPr>
          <w:rFonts w:ascii="Calibri" w:hAnsi="Calibri" w:cs="Calibri"/>
          <w:i/>
          <w:iCs/>
        </w:rPr>
        <w:t>(sous-traitant présenté après attribution du marché)</w:t>
      </w:r>
    </w:p>
    <w:p w14:paraId="53AA622E" w14:textId="77777777" w:rsidR="00F8465A" w:rsidRPr="00F8465A" w:rsidRDefault="00F8465A" w:rsidP="003C7729">
      <w:pPr>
        <w:numPr>
          <w:ilvl w:val="0"/>
          <w:numId w:val="1"/>
        </w:numPr>
        <w:ind w:firstLine="135"/>
        <w:rPr>
          <w:rFonts w:ascii="Calibri" w:hAnsi="Calibri" w:cs="Calibri"/>
          <w:sz w:val="22"/>
          <w:szCs w:val="22"/>
        </w:rPr>
      </w:pPr>
    </w:p>
    <w:p w14:paraId="4A856211" w14:textId="77777777"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r w:rsidR="00F8465A" w:rsidRPr="00F8465A">
        <w:rPr>
          <w:rFonts w:ascii="Calibri" w:hAnsi="Calibri" w:cs="Calibri"/>
          <w:sz w:val="22"/>
          <w:szCs w:val="22"/>
        </w:rPr>
        <w:t>un acte spécial modificatif ; il annule et remplace la déclaration de sous-traitance du ………….</w:t>
      </w:r>
    </w:p>
    <w:p w14:paraId="7A0FFA78" w14:textId="77777777" w:rsidR="006973B2" w:rsidRPr="006973B2" w:rsidRDefault="006973B2" w:rsidP="006973B2">
      <w:pPr>
        <w:rPr>
          <w:rFonts w:ascii="Calibri" w:hAnsi="Calibri" w:cs="Calibri"/>
          <w:sz w:val="22"/>
          <w:szCs w:val="22"/>
        </w:rPr>
      </w:pPr>
    </w:p>
    <w:p w14:paraId="5208B4B2"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77BD2CAC" w14:textId="77777777" w:rsidTr="00590A24">
        <w:tc>
          <w:tcPr>
            <w:tcW w:w="10419" w:type="dxa"/>
            <w:shd w:val="clear" w:color="auto" w:fill="66CCFF"/>
          </w:tcPr>
          <w:p w14:paraId="3308E81B" w14:textId="77777777"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2F67ACA9" w14:textId="77777777" w:rsidR="00590A24" w:rsidRDefault="00590A24" w:rsidP="00590A24">
      <w:pPr>
        <w:rPr>
          <w:rFonts w:ascii="Calibri" w:hAnsi="Calibri" w:cs="Calibri"/>
          <w:i/>
        </w:rPr>
      </w:pPr>
    </w:p>
    <w:p w14:paraId="375791B5"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357D9D14"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2EFFD751" w14:textId="77777777" w:rsidR="00590A24" w:rsidRDefault="00590A24" w:rsidP="00590A24">
      <w:pPr>
        <w:tabs>
          <w:tab w:val="center" w:pos="284"/>
          <w:tab w:val="right" w:pos="9072"/>
        </w:tabs>
        <w:jc w:val="both"/>
        <w:rPr>
          <w:rFonts w:ascii="Calibri" w:hAnsi="Calibri" w:cs="Calibri"/>
          <w:sz w:val="22"/>
          <w:szCs w:val="22"/>
        </w:rPr>
      </w:pPr>
    </w:p>
    <w:p w14:paraId="27F40A1B" w14:textId="77777777" w:rsidR="00590A24" w:rsidRDefault="00590A24" w:rsidP="00590A24">
      <w:pPr>
        <w:tabs>
          <w:tab w:val="center" w:pos="284"/>
          <w:tab w:val="right" w:pos="9072"/>
        </w:tabs>
        <w:jc w:val="both"/>
        <w:rPr>
          <w:rFonts w:ascii="Calibri" w:hAnsi="Calibri" w:cs="Calibri"/>
          <w:sz w:val="22"/>
          <w:szCs w:val="22"/>
        </w:rPr>
      </w:pPr>
    </w:p>
    <w:p w14:paraId="583472D1" w14:textId="77777777" w:rsidR="00590A24" w:rsidRPr="00863BD9" w:rsidRDefault="00590A24" w:rsidP="00590A24">
      <w:pPr>
        <w:tabs>
          <w:tab w:val="center" w:pos="284"/>
          <w:tab w:val="right" w:pos="9072"/>
        </w:tabs>
        <w:jc w:val="both"/>
        <w:rPr>
          <w:rFonts w:ascii="Calibri" w:hAnsi="Calibri" w:cs="Calibri"/>
          <w:sz w:val="22"/>
          <w:szCs w:val="22"/>
        </w:rPr>
      </w:pPr>
    </w:p>
    <w:p w14:paraId="6F25A0ED"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119B9E9C" w14:textId="77777777" w:rsidR="00590A24" w:rsidRDefault="00590A24" w:rsidP="00590A24">
      <w:pPr>
        <w:tabs>
          <w:tab w:val="center" w:pos="284"/>
          <w:tab w:val="right" w:pos="9072"/>
        </w:tabs>
        <w:jc w:val="both"/>
        <w:rPr>
          <w:rFonts w:ascii="Calibri" w:hAnsi="Calibri" w:cs="Calibri"/>
          <w:sz w:val="22"/>
          <w:szCs w:val="22"/>
        </w:rPr>
      </w:pPr>
    </w:p>
    <w:p w14:paraId="1A20798D" w14:textId="77777777" w:rsidR="00590A24" w:rsidRDefault="00590A24" w:rsidP="00590A24">
      <w:pPr>
        <w:tabs>
          <w:tab w:val="center" w:pos="284"/>
          <w:tab w:val="right" w:pos="9072"/>
        </w:tabs>
        <w:jc w:val="both"/>
        <w:rPr>
          <w:rFonts w:ascii="Calibri" w:hAnsi="Calibri" w:cs="Calibri"/>
          <w:sz w:val="22"/>
          <w:szCs w:val="22"/>
        </w:rPr>
      </w:pPr>
    </w:p>
    <w:p w14:paraId="6AE3D682" w14:textId="77777777" w:rsidR="00590A24" w:rsidRDefault="00590A24" w:rsidP="00590A24">
      <w:pPr>
        <w:tabs>
          <w:tab w:val="center" w:pos="284"/>
          <w:tab w:val="right" w:pos="9072"/>
        </w:tabs>
        <w:jc w:val="both"/>
        <w:rPr>
          <w:rFonts w:ascii="Calibri" w:hAnsi="Calibri" w:cs="Calibri"/>
          <w:sz w:val="22"/>
          <w:szCs w:val="22"/>
        </w:rPr>
      </w:pPr>
    </w:p>
    <w:p w14:paraId="41A93396" w14:textId="77777777"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132CCCCC" w14:textId="77777777" w:rsidR="00590A24" w:rsidRDefault="00590A24" w:rsidP="00590A24">
      <w:pPr>
        <w:jc w:val="both"/>
        <w:rPr>
          <w:rFonts w:ascii="Calibri" w:hAnsi="Calibri" w:cs="Calibri"/>
          <w:sz w:val="22"/>
          <w:szCs w:val="22"/>
        </w:rPr>
      </w:pPr>
    </w:p>
    <w:p w14:paraId="38B976A4" w14:textId="77777777" w:rsidR="00590A24" w:rsidRPr="00605982" w:rsidRDefault="00590A24" w:rsidP="00590A24">
      <w:pPr>
        <w:jc w:val="both"/>
        <w:rPr>
          <w:rFonts w:ascii="Calibri" w:hAnsi="Calibri" w:cs="Calibri"/>
          <w:sz w:val="22"/>
          <w:szCs w:val="22"/>
        </w:rPr>
      </w:pPr>
    </w:p>
    <w:p w14:paraId="3E0944D3"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04A224ED" w14:textId="77777777" w:rsidR="00590A24" w:rsidRDefault="00590A24" w:rsidP="00590A24">
      <w:pPr>
        <w:tabs>
          <w:tab w:val="center" w:pos="284"/>
          <w:tab w:val="right" w:pos="9072"/>
        </w:tabs>
        <w:rPr>
          <w:rFonts w:ascii="Calibri" w:hAnsi="Calibri" w:cs="Calibri"/>
          <w:sz w:val="22"/>
          <w:szCs w:val="22"/>
        </w:rPr>
      </w:pPr>
    </w:p>
    <w:p w14:paraId="5B6F5C81" w14:textId="77777777" w:rsidR="00590A24" w:rsidRDefault="00590A24" w:rsidP="00590A24">
      <w:pPr>
        <w:tabs>
          <w:tab w:val="center" w:pos="284"/>
          <w:tab w:val="right" w:pos="9072"/>
        </w:tabs>
        <w:rPr>
          <w:rFonts w:ascii="Calibri" w:hAnsi="Calibri" w:cs="Calibri"/>
          <w:sz w:val="22"/>
          <w:szCs w:val="22"/>
        </w:rPr>
      </w:pPr>
    </w:p>
    <w:p w14:paraId="5A3CBAD8"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66D8E594" w14:textId="77777777" w:rsidR="00590A24" w:rsidRDefault="00590A24" w:rsidP="00556AD3">
      <w:pPr>
        <w:tabs>
          <w:tab w:val="center" w:pos="284"/>
          <w:tab w:val="right" w:pos="9072"/>
        </w:tabs>
        <w:jc w:val="both"/>
        <w:rPr>
          <w:rFonts w:ascii="Calibri" w:hAnsi="Calibri" w:cs="Calibri"/>
          <w:sz w:val="22"/>
          <w:szCs w:val="22"/>
        </w:rPr>
      </w:pPr>
    </w:p>
    <w:p w14:paraId="29EC5B4C" w14:textId="77777777" w:rsidR="00590A24" w:rsidRPr="000C2C28" w:rsidRDefault="00590A24" w:rsidP="00556AD3">
      <w:pPr>
        <w:tabs>
          <w:tab w:val="center" w:pos="4536"/>
          <w:tab w:val="right" w:pos="9072"/>
        </w:tabs>
        <w:jc w:val="both"/>
        <w:rPr>
          <w:rFonts w:ascii="Calibri" w:hAnsi="Calibri" w:cs="Calibri"/>
          <w:sz w:val="22"/>
          <w:szCs w:val="22"/>
        </w:rPr>
      </w:pPr>
    </w:p>
    <w:p w14:paraId="6B77481A" w14:textId="77777777" w:rsidR="00590A24" w:rsidRPr="000C2C28" w:rsidRDefault="00590A24" w:rsidP="00556AD3">
      <w:pPr>
        <w:tabs>
          <w:tab w:val="left" w:pos="851"/>
        </w:tabs>
        <w:jc w:val="both"/>
        <w:rPr>
          <w:rFonts w:ascii="Calibri" w:hAnsi="Calibri" w:cs="Calibri"/>
          <w:sz w:val="22"/>
          <w:szCs w:val="22"/>
        </w:rPr>
      </w:pPr>
    </w:p>
    <w:p w14:paraId="5A15F0F3" w14:textId="77777777"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16C97C83" w14:textId="77777777" w:rsidR="00BB2B38" w:rsidRDefault="00BB2B38" w:rsidP="00556AD3">
      <w:pPr>
        <w:jc w:val="both"/>
        <w:rPr>
          <w:rFonts w:ascii="Calibri" w:hAnsi="Calibri" w:cs="Calibri"/>
          <w:sz w:val="22"/>
          <w:szCs w:val="22"/>
        </w:rPr>
      </w:pPr>
    </w:p>
    <w:p w14:paraId="4ABA6616" w14:textId="77777777" w:rsidR="00BB2B38" w:rsidRDefault="00BB2B38" w:rsidP="00556AD3">
      <w:pPr>
        <w:jc w:val="both"/>
        <w:rPr>
          <w:rFonts w:ascii="Calibri" w:hAnsi="Calibri" w:cs="Calibri"/>
          <w:sz w:val="22"/>
          <w:szCs w:val="22"/>
        </w:rPr>
      </w:pPr>
    </w:p>
    <w:p w14:paraId="6BEB322E" w14:textId="77777777" w:rsidR="00BB2B38" w:rsidRDefault="00BB2B38" w:rsidP="00556AD3">
      <w:pPr>
        <w:jc w:val="both"/>
        <w:rPr>
          <w:rFonts w:ascii="Calibri" w:hAnsi="Calibri" w:cs="Calibri"/>
          <w:sz w:val="22"/>
          <w:szCs w:val="22"/>
        </w:rPr>
      </w:pPr>
    </w:p>
    <w:p w14:paraId="38F106E6" w14:textId="77777777"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11A26685" w14:textId="77777777" w:rsidR="00590A24" w:rsidRPr="000C2C28" w:rsidRDefault="00590A24" w:rsidP="00590A24">
      <w:pPr>
        <w:jc w:val="both"/>
        <w:rPr>
          <w:rFonts w:ascii="Calibri" w:hAnsi="Calibri" w:cs="Calibri"/>
          <w:b/>
          <w:bCs/>
          <w:sz w:val="22"/>
          <w:szCs w:val="22"/>
        </w:rPr>
      </w:pPr>
    </w:p>
    <w:p w14:paraId="1E43C24D" w14:textId="77777777" w:rsidR="001C2F73" w:rsidRDefault="001C2F73" w:rsidP="006C4338">
      <w:pPr>
        <w:tabs>
          <w:tab w:val="left" w:pos="851"/>
        </w:tabs>
        <w:rPr>
          <w:rFonts w:ascii="Calibri" w:hAnsi="Calibri" w:cs="Calibri"/>
          <w:sz w:val="22"/>
          <w:szCs w:val="22"/>
        </w:rPr>
      </w:pPr>
    </w:p>
    <w:p w14:paraId="2881D07A" w14:textId="77777777" w:rsidR="001C2F73" w:rsidRDefault="001C2F73" w:rsidP="006C4338">
      <w:pPr>
        <w:tabs>
          <w:tab w:val="left" w:pos="851"/>
        </w:tabs>
        <w:rPr>
          <w:rFonts w:ascii="Calibri" w:hAnsi="Calibri" w:cs="Calibri"/>
          <w:sz w:val="22"/>
          <w:szCs w:val="22"/>
        </w:rPr>
      </w:pPr>
    </w:p>
    <w:p w14:paraId="17279D42" w14:textId="77777777" w:rsidR="001C2F73" w:rsidRDefault="001C2F73" w:rsidP="006C4338">
      <w:pPr>
        <w:tabs>
          <w:tab w:val="left" w:pos="851"/>
        </w:tabs>
        <w:rPr>
          <w:rFonts w:ascii="Calibri" w:hAnsi="Calibri" w:cs="Calibri"/>
          <w:sz w:val="22"/>
          <w:szCs w:val="22"/>
        </w:rPr>
      </w:pPr>
    </w:p>
    <w:p w14:paraId="65C8A4A5" w14:textId="77777777"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78C355D3" w14:textId="77777777" w:rsidTr="00BF4E26">
        <w:tc>
          <w:tcPr>
            <w:tcW w:w="10419" w:type="dxa"/>
            <w:shd w:val="clear" w:color="auto" w:fill="66CCFF"/>
          </w:tcPr>
          <w:p w14:paraId="5D614C92" w14:textId="77777777" w:rsidR="00D31862" w:rsidRPr="0008002A" w:rsidRDefault="00631AFE"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lastRenderedPageBreak/>
              <w:t>E</w:t>
            </w:r>
            <w:r w:rsidR="00D31862" w:rsidRPr="0008002A">
              <w:rPr>
                <w:rFonts w:ascii="Calibri" w:hAnsi="Calibri" w:cs="Calibri"/>
                <w:b/>
                <w:bCs/>
                <w:sz w:val="22"/>
                <w:szCs w:val="22"/>
              </w:rPr>
              <w:t xml:space="preserve"> </w:t>
            </w:r>
            <w:r w:rsidR="00D31862">
              <w:rPr>
                <w:rFonts w:ascii="Calibri" w:hAnsi="Calibri" w:cs="Calibri"/>
                <w:b/>
                <w:bCs/>
                <w:sz w:val="22"/>
                <w:szCs w:val="22"/>
              </w:rPr>
              <w:t>–</w:t>
            </w:r>
            <w:r w:rsidR="00D31862" w:rsidRPr="0008002A">
              <w:rPr>
                <w:rFonts w:ascii="Calibri" w:hAnsi="Calibri" w:cs="Calibri"/>
                <w:b/>
                <w:bCs/>
                <w:sz w:val="22"/>
                <w:szCs w:val="22"/>
              </w:rPr>
              <w:t xml:space="preserve"> </w:t>
            </w:r>
            <w:r w:rsidR="00D31862">
              <w:rPr>
                <w:rFonts w:ascii="Calibri" w:hAnsi="Calibri" w:cs="Calibri"/>
                <w:b/>
                <w:bCs/>
                <w:sz w:val="22"/>
                <w:szCs w:val="22"/>
              </w:rPr>
              <w:t>Identification du sous-traitant</w:t>
            </w:r>
          </w:p>
        </w:tc>
      </w:tr>
    </w:tbl>
    <w:p w14:paraId="78C08938" w14:textId="77777777" w:rsidR="00D31862" w:rsidRDefault="00D31862" w:rsidP="00D31862">
      <w:pPr>
        <w:rPr>
          <w:rFonts w:ascii="Calibri" w:hAnsi="Calibri" w:cs="Calibri"/>
          <w:i/>
        </w:rPr>
      </w:pPr>
    </w:p>
    <w:p w14:paraId="0D5D1611"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4724533B"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5799DC18" w14:textId="77777777" w:rsidR="00FD6FC5" w:rsidRDefault="00FD6FC5" w:rsidP="00FD6FC5">
      <w:pPr>
        <w:tabs>
          <w:tab w:val="center" w:pos="284"/>
          <w:tab w:val="right" w:pos="9072"/>
        </w:tabs>
        <w:jc w:val="both"/>
        <w:rPr>
          <w:rFonts w:ascii="Calibri" w:hAnsi="Calibri" w:cs="Calibri"/>
          <w:sz w:val="22"/>
          <w:szCs w:val="22"/>
        </w:rPr>
      </w:pPr>
    </w:p>
    <w:p w14:paraId="449D6082" w14:textId="77777777" w:rsidR="00FD6FC5" w:rsidRDefault="00FD6FC5" w:rsidP="00FD6FC5">
      <w:pPr>
        <w:tabs>
          <w:tab w:val="center" w:pos="284"/>
          <w:tab w:val="right" w:pos="9072"/>
        </w:tabs>
        <w:jc w:val="both"/>
        <w:rPr>
          <w:rFonts w:ascii="Calibri" w:hAnsi="Calibri" w:cs="Calibri"/>
          <w:sz w:val="22"/>
          <w:szCs w:val="22"/>
        </w:rPr>
      </w:pPr>
    </w:p>
    <w:p w14:paraId="648C2242" w14:textId="77777777" w:rsidR="00FD6FC5" w:rsidRPr="00863BD9" w:rsidRDefault="00FD6FC5" w:rsidP="00FD6FC5">
      <w:pPr>
        <w:tabs>
          <w:tab w:val="center" w:pos="284"/>
          <w:tab w:val="right" w:pos="9072"/>
        </w:tabs>
        <w:jc w:val="both"/>
        <w:rPr>
          <w:rFonts w:ascii="Calibri" w:hAnsi="Calibri" w:cs="Calibri"/>
          <w:sz w:val="22"/>
          <w:szCs w:val="22"/>
        </w:rPr>
      </w:pPr>
    </w:p>
    <w:p w14:paraId="6F0B1F4E"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18BCF1AB" w14:textId="77777777" w:rsidR="00FD6FC5" w:rsidRDefault="00FD6FC5" w:rsidP="00FD6FC5">
      <w:pPr>
        <w:tabs>
          <w:tab w:val="center" w:pos="284"/>
          <w:tab w:val="right" w:pos="9072"/>
        </w:tabs>
        <w:jc w:val="both"/>
        <w:rPr>
          <w:rFonts w:ascii="Calibri" w:hAnsi="Calibri" w:cs="Calibri"/>
          <w:sz w:val="22"/>
          <w:szCs w:val="22"/>
        </w:rPr>
      </w:pPr>
    </w:p>
    <w:p w14:paraId="238FEA31" w14:textId="77777777" w:rsidR="00FD6FC5" w:rsidRDefault="00FD6FC5" w:rsidP="00FD6FC5">
      <w:pPr>
        <w:tabs>
          <w:tab w:val="center" w:pos="284"/>
          <w:tab w:val="right" w:pos="9072"/>
        </w:tabs>
        <w:jc w:val="both"/>
        <w:rPr>
          <w:rFonts w:ascii="Calibri" w:hAnsi="Calibri" w:cs="Calibri"/>
          <w:sz w:val="22"/>
          <w:szCs w:val="22"/>
        </w:rPr>
      </w:pPr>
    </w:p>
    <w:p w14:paraId="63180EB3" w14:textId="77777777" w:rsidR="00FD6FC5" w:rsidRDefault="00FD6FC5" w:rsidP="00FD6FC5">
      <w:pPr>
        <w:tabs>
          <w:tab w:val="center" w:pos="284"/>
          <w:tab w:val="right" w:pos="9072"/>
        </w:tabs>
        <w:jc w:val="both"/>
        <w:rPr>
          <w:rFonts w:ascii="Calibri" w:hAnsi="Calibri" w:cs="Calibri"/>
          <w:sz w:val="22"/>
          <w:szCs w:val="22"/>
        </w:rPr>
      </w:pPr>
    </w:p>
    <w:p w14:paraId="2CF8CC02" w14:textId="77777777"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5FB7408A" w14:textId="77777777" w:rsidR="00FD6FC5" w:rsidRDefault="00FD6FC5" w:rsidP="00FD6FC5">
      <w:pPr>
        <w:jc w:val="both"/>
        <w:rPr>
          <w:rFonts w:ascii="Calibri" w:hAnsi="Calibri" w:cs="Calibri"/>
          <w:sz w:val="22"/>
          <w:szCs w:val="22"/>
        </w:rPr>
      </w:pPr>
    </w:p>
    <w:p w14:paraId="1433E9D8" w14:textId="77777777" w:rsidR="00FD6FC5" w:rsidRPr="00605982" w:rsidRDefault="00FD6FC5" w:rsidP="00FD6FC5">
      <w:pPr>
        <w:jc w:val="both"/>
        <w:rPr>
          <w:rFonts w:ascii="Calibri" w:hAnsi="Calibri" w:cs="Calibri"/>
          <w:sz w:val="22"/>
          <w:szCs w:val="22"/>
        </w:rPr>
      </w:pPr>
    </w:p>
    <w:p w14:paraId="269EB2AD"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31395AF5" w14:textId="77777777" w:rsidR="00FD6FC5" w:rsidRDefault="00FD6FC5" w:rsidP="00FD6FC5">
      <w:pPr>
        <w:tabs>
          <w:tab w:val="center" w:pos="284"/>
          <w:tab w:val="right" w:pos="9072"/>
        </w:tabs>
        <w:rPr>
          <w:rFonts w:ascii="Calibri" w:hAnsi="Calibri" w:cs="Calibri"/>
          <w:sz w:val="22"/>
          <w:szCs w:val="22"/>
        </w:rPr>
      </w:pPr>
    </w:p>
    <w:p w14:paraId="0063471E" w14:textId="77777777" w:rsidR="00FD6FC5" w:rsidRDefault="00FD6FC5" w:rsidP="00FD6FC5">
      <w:pPr>
        <w:tabs>
          <w:tab w:val="center" w:pos="284"/>
          <w:tab w:val="right" w:pos="9072"/>
        </w:tabs>
        <w:rPr>
          <w:rFonts w:ascii="Calibri" w:hAnsi="Calibri" w:cs="Calibri"/>
          <w:sz w:val="22"/>
          <w:szCs w:val="22"/>
        </w:rPr>
      </w:pPr>
    </w:p>
    <w:p w14:paraId="7BAC02C4"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10F3143D" w14:textId="77777777" w:rsidR="00FD6FC5" w:rsidRDefault="00FD6FC5" w:rsidP="00556AD3">
      <w:pPr>
        <w:tabs>
          <w:tab w:val="center" w:pos="284"/>
          <w:tab w:val="right" w:pos="9072"/>
        </w:tabs>
        <w:jc w:val="both"/>
        <w:rPr>
          <w:rFonts w:ascii="Calibri" w:hAnsi="Calibri" w:cs="Calibri"/>
          <w:sz w:val="22"/>
          <w:szCs w:val="22"/>
        </w:rPr>
      </w:pPr>
    </w:p>
    <w:p w14:paraId="585C33C3" w14:textId="77777777" w:rsidR="00FD6FC5" w:rsidRPr="000C2C28" w:rsidRDefault="00FD6FC5" w:rsidP="00556AD3">
      <w:pPr>
        <w:tabs>
          <w:tab w:val="center" w:pos="4536"/>
          <w:tab w:val="right" w:pos="9072"/>
        </w:tabs>
        <w:jc w:val="both"/>
        <w:rPr>
          <w:rFonts w:ascii="Calibri" w:hAnsi="Calibri" w:cs="Calibri"/>
          <w:sz w:val="22"/>
          <w:szCs w:val="22"/>
        </w:rPr>
      </w:pPr>
    </w:p>
    <w:p w14:paraId="643AA43E" w14:textId="77777777" w:rsidR="00FD6FC5" w:rsidRPr="000C2C28" w:rsidRDefault="00FD6FC5" w:rsidP="00556AD3">
      <w:pPr>
        <w:tabs>
          <w:tab w:val="left" w:pos="851"/>
        </w:tabs>
        <w:jc w:val="both"/>
        <w:rPr>
          <w:rFonts w:ascii="Calibri" w:hAnsi="Calibri" w:cs="Calibri"/>
          <w:sz w:val="22"/>
          <w:szCs w:val="22"/>
        </w:rPr>
      </w:pPr>
    </w:p>
    <w:p w14:paraId="38BBC7A6" w14:textId="77777777"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16E6FF14" w14:textId="77777777" w:rsidR="00D5018C" w:rsidRDefault="00D5018C" w:rsidP="00D5018C">
      <w:pPr>
        <w:jc w:val="both"/>
        <w:rPr>
          <w:rFonts w:ascii="Calibri" w:hAnsi="Calibri" w:cs="Calibri"/>
          <w:sz w:val="22"/>
          <w:szCs w:val="22"/>
        </w:rPr>
      </w:pPr>
    </w:p>
    <w:p w14:paraId="36D45897" w14:textId="77777777" w:rsidR="00D5018C" w:rsidRDefault="00D5018C" w:rsidP="00D5018C">
      <w:pPr>
        <w:jc w:val="both"/>
        <w:rPr>
          <w:rFonts w:ascii="Calibri" w:hAnsi="Calibri" w:cs="Calibri"/>
          <w:sz w:val="22"/>
          <w:szCs w:val="22"/>
        </w:rPr>
      </w:pPr>
    </w:p>
    <w:p w14:paraId="0B5766C9" w14:textId="77777777" w:rsidR="00D5018C" w:rsidRDefault="00D5018C" w:rsidP="00D5018C">
      <w:pPr>
        <w:jc w:val="both"/>
        <w:rPr>
          <w:rFonts w:ascii="Calibri" w:hAnsi="Calibri" w:cs="Calibri"/>
          <w:sz w:val="22"/>
          <w:szCs w:val="22"/>
        </w:rPr>
      </w:pPr>
    </w:p>
    <w:p w14:paraId="330EDCE6"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5C3D4004" w14:textId="77777777"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34CDB8D6" w14:textId="77777777" w:rsidR="00D5018C" w:rsidRDefault="00D5018C" w:rsidP="00556AD3">
      <w:pPr>
        <w:ind w:left="360"/>
        <w:jc w:val="both"/>
        <w:rPr>
          <w:rFonts w:ascii="Calibri" w:hAnsi="Calibri" w:cs="Calibri"/>
        </w:rPr>
      </w:pPr>
    </w:p>
    <w:p w14:paraId="5338CC59" w14:textId="77777777" w:rsidR="00D5018C" w:rsidRDefault="00D5018C" w:rsidP="00556AD3">
      <w:pPr>
        <w:ind w:left="360"/>
        <w:jc w:val="both"/>
        <w:rPr>
          <w:rFonts w:ascii="Calibri" w:hAnsi="Calibri" w:cs="Calibri"/>
        </w:rPr>
      </w:pPr>
    </w:p>
    <w:p w14:paraId="45044DAB" w14:textId="77777777" w:rsidR="00D5018C" w:rsidRDefault="00D5018C" w:rsidP="00556AD3">
      <w:pPr>
        <w:jc w:val="both"/>
        <w:rPr>
          <w:rFonts w:ascii="Calibri" w:hAnsi="Calibri" w:cs="Calibri"/>
          <w:sz w:val="22"/>
          <w:szCs w:val="22"/>
        </w:rPr>
      </w:pPr>
    </w:p>
    <w:p w14:paraId="51248312"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Le</w:t>
      </w:r>
      <w:r w:rsidR="0096079B">
        <w:rPr>
          <w:rFonts w:ascii="Calibri" w:hAnsi="Calibri" w:cs="Calibri"/>
          <w:sz w:val="22"/>
          <w:szCs w:val="22"/>
        </w:rPr>
        <w:t xml:space="preserve"> sous-traitant e</w:t>
      </w:r>
      <w:r w:rsidRPr="000C2C28">
        <w:rPr>
          <w:rFonts w:ascii="Calibri" w:hAnsi="Calibri" w:cs="Calibri"/>
          <w:sz w:val="22"/>
          <w:szCs w:val="22"/>
        </w:rPr>
        <w:t xml:space="preserv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00C51D3D" w14:textId="77777777" w:rsidR="00282002" w:rsidRPr="000C2C28" w:rsidRDefault="00282002" w:rsidP="00282002">
      <w:pPr>
        <w:jc w:val="both"/>
        <w:rPr>
          <w:rFonts w:ascii="Calibri" w:hAnsi="Calibri" w:cs="Calibri"/>
          <w:sz w:val="22"/>
          <w:szCs w:val="22"/>
        </w:rPr>
      </w:pPr>
    </w:p>
    <w:p w14:paraId="24FF5C84"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738D05FF" w14:textId="77777777" w:rsidR="00282002" w:rsidRPr="000C2C28" w:rsidRDefault="00282002" w:rsidP="00282002">
      <w:pPr>
        <w:ind w:left="567"/>
        <w:jc w:val="both"/>
        <w:rPr>
          <w:rFonts w:ascii="Calibri" w:hAnsi="Calibri" w:cs="Calibri"/>
          <w:sz w:val="22"/>
          <w:szCs w:val="22"/>
        </w:rPr>
      </w:pPr>
    </w:p>
    <w:p w14:paraId="042C0F60" w14:textId="77777777"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295677D2" w14:textId="77777777" w:rsidR="00FD6FC5" w:rsidRDefault="00FD6FC5" w:rsidP="00FD6FC5">
      <w:pPr>
        <w:jc w:val="both"/>
        <w:rPr>
          <w:rFonts w:ascii="Calibri" w:hAnsi="Calibri" w:cs="Calibri"/>
          <w:sz w:val="22"/>
          <w:szCs w:val="22"/>
        </w:rPr>
      </w:pPr>
    </w:p>
    <w:p w14:paraId="753F71A0" w14:textId="77777777" w:rsidR="00FD6FC5" w:rsidRDefault="00FD6FC5" w:rsidP="00FD6FC5">
      <w:pPr>
        <w:jc w:val="both"/>
        <w:rPr>
          <w:rFonts w:ascii="Calibri" w:hAnsi="Calibri" w:cs="Calibri"/>
          <w:sz w:val="22"/>
          <w:szCs w:val="22"/>
        </w:rPr>
      </w:pPr>
    </w:p>
    <w:p w14:paraId="1DF70C20" w14:textId="77777777" w:rsidR="0001168F" w:rsidRDefault="0001168F" w:rsidP="0001168F">
      <w:pPr>
        <w:jc w:val="both"/>
        <w:rPr>
          <w:rFonts w:ascii="Calibri" w:hAnsi="Calibri" w:cs="Calibri"/>
          <w:sz w:val="22"/>
          <w:szCs w:val="22"/>
        </w:rPr>
      </w:pPr>
    </w:p>
    <w:p w14:paraId="2998EAFD" w14:textId="77777777" w:rsidR="00FD6FC5" w:rsidRDefault="00FD6FC5" w:rsidP="00A40038">
      <w:pPr>
        <w:jc w:val="both"/>
        <w:rPr>
          <w:rFonts w:ascii="Calibri" w:hAnsi="Calibri" w:cs="Calibri"/>
          <w:sz w:val="22"/>
          <w:szCs w:val="22"/>
        </w:rPr>
      </w:pPr>
    </w:p>
    <w:p w14:paraId="6A7BAAB3" w14:textId="77777777"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AF63E19" w14:textId="77777777" w:rsidTr="00BF4E26">
        <w:tc>
          <w:tcPr>
            <w:tcW w:w="10277" w:type="dxa"/>
            <w:shd w:val="solid" w:color="66CCFF" w:fill="auto"/>
          </w:tcPr>
          <w:p w14:paraId="2550771C"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lastRenderedPageBreak/>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73B8FF26"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1B214C3E" w14:textId="77777777" w:rsidR="00FF33CB" w:rsidRPr="00FF33CB" w:rsidRDefault="00FF33CB" w:rsidP="00FF33CB">
      <w:pPr>
        <w:suppressAutoHyphens w:val="0"/>
        <w:jc w:val="both"/>
        <w:rPr>
          <w:rFonts w:ascii="Calibri" w:hAnsi="Calibri" w:cs="Calibri"/>
          <w:sz w:val="22"/>
          <w:szCs w:val="22"/>
          <w:lang w:eastAsia="fr-FR"/>
        </w:rPr>
      </w:pPr>
    </w:p>
    <w:p w14:paraId="6776AEAD" w14:textId="77777777"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4F181FFA" w14:textId="77777777" w:rsidR="00FF33CB" w:rsidRDefault="00FF33CB" w:rsidP="00FF33CB">
      <w:pPr>
        <w:suppressAutoHyphens w:val="0"/>
        <w:jc w:val="both"/>
        <w:rPr>
          <w:rFonts w:ascii="Calibri" w:hAnsi="Calibri" w:cs="Calibri"/>
          <w:sz w:val="22"/>
          <w:szCs w:val="22"/>
          <w:lang w:eastAsia="fr-FR"/>
        </w:rPr>
      </w:pPr>
    </w:p>
    <w:p w14:paraId="6B8FA0B2" w14:textId="77777777" w:rsidR="00DC5564" w:rsidRPr="00FF33CB" w:rsidRDefault="00DC5564" w:rsidP="00FF33CB">
      <w:pPr>
        <w:suppressAutoHyphens w:val="0"/>
        <w:jc w:val="both"/>
        <w:rPr>
          <w:rFonts w:ascii="Calibri" w:hAnsi="Calibri" w:cs="Calibri"/>
          <w:sz w:val="22"/>
          <w:szCs w:val="22"/>
          <w:lang w:eastAsia="fr-FR"/>
        </w:rPr>
      </w:pPr>
    </w:p>
    <w:p w14:paraId="0014B591" w14:textId="77777777" w:rsidR="00FF33CB" w:rsidRPr="00FF33CB" w:rsidRDefault="00FF33CB" w:rsidP="00FF33CB">
      <w:pPr>
        <w:suppressAutoHyphens w:val="0"/>
        <w:jc w:val="both"/>
        <w:rPr>
          <w:rFonts w:ascii="Calibri" w:hAnsi="Calibri" w:cs="Calibri"/>
          <w:sz w:val="22"/>
          <w:szCs w:val="22"/>
          <w:lang w:eastAsia="fr-FR"/>
        </w:rPr>
      </w:pPr>
    </w:p>
    <w:p w14:paraId="35863A8B" w14:textId="77777777"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7980A92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57E74A83"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5F2266B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5CB869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
    <w:p w14:paraId="2BF768AF"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D77D7E4"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09A22943"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2D15A43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324A9B24"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732E8BE4"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5BB9A58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7C104E6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189D0397" w14:textId="77777777" w:rsidR="00FF33CB" w:rsidRPr="00FF33CB" w:rsidRDefault="00FF33CB" w:rsidP="00FF33CB">
      <w:pPr>
        <w:suppressAutoHyphens w:val="0"/>
        <w:jc w:val="both"/>
        <w:rPr>
          <w:rFonts w:ascii="Calibri" w:hAnsi="Calibri" w:cs="Calibri"/>
          <w:sz w:val="22"/>
          <w:szCs w:val="22"/>
          <w:lang w:eastAsia="fr-FR"/>
        </w:rPr>
      </w:pPr>
    </w:p>
    <w:p w14:paraId="5A9F6BA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30F0ED0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25C23B2D"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2764FD13" w14:textId="77777777" w:rsidR="00FF33CB" w:rsidRPr="00FF33CB" w:rsidRDefault="00FF33CB" w:rsidP="00FF33CB">
      <w:pPr>
        <w:suppressAutoHyphens w:val="0"/>
        <w:ind w:left="567"/>
        <w:jc w:val="both"/>
        <w:rPr>
          <w:rFonts w:ascii="Calibri" w:hAnsi="Calibri" w:cs="Calibri"/>
          <w:sz w:val="22"/>
          <w:szCs w:val="22"/>
          <w:lang w:eastAsia="fr-FR"/>
        </w:rPr>
      </w:pPr>
    </w:p>
    <w:p w14:paraId="684D7F91"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0023CA53" w14:textId="77777777" w:rsidR="00FF33CB" w:rsidRPr="00FF33CB" w:rsidRDefault="00FF33CB" w:rsidP="00FF33CB">
      <w:pPr>
        <w:suppressAutoHyphens w:val="0"/>
        <w:jc w:val="both"/>
        <w:rPr>
          <w:rFonts w:ascii="Calibri" w:hAnsi="Calibri" w:cs="Calibri"/>
          <w:sz w:val="22"/>
          <w:szCs w:val="22"/>
          <w:lang w:eastAsia="fr-FR"/>
        </w:rPr>
      </w:pPr>
    </w:p>
    <w:p w14:paraId="78159429"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6BDDA275" w14:textId="77777777" w:rsidTr="00BF4E26">
        <w:tc>
          <w:tcPr>
            <w:tcW w:w="10277" w:type="dxa"/>
            <w:shd w:val="solid" w:color="66CCFF" w:fill="auto"/>
          </w:tcPr>
          <w:p w14:paraId="6EE1EA12"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30AE4E54" w14:textId="77777777" w:rsidR="00FF33CB" w:rsidRPr="00FF33CB" w:rsidRDefault="00FF33CB" w:rsidP="00FF33CB">
      <w:pPr>
        <w:suppressAutoHyphens w:val="0"/>
        <w:jc w:val="both"/>
        <w:rPr>
          <w:rFonts w:ascii="Calibri" w:hAnsi="Calibri" w:cs="Calibri"/>
          <w:bCs/>
          <w:sz w:val="22"/>
          <w:szCs w:val="22"/>
          <w:lang w:eastAsia="fr-FR"/>
        </w:rPr>
      </w:pPr>
    </w:p>
    <w:p w14:paraId="29FFAEAE"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50DD0B99"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4B12C3E0"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29F1334E"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254A0364"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2370D4D1"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 .</w:t>
      </w:r>
    </w:p>
    <w:p w14:paraId="3AA12653"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 .</w:t>
      </w:r>
    </w:p>
    <w:p w14:paraId="5348142B"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 .</w:t>
      </w:r>
    </w:p>
    <w:p w14:paraId="0F3AA38B" w14:textId="77777777" w:rsidR="00FF33CB" w:rsidRPr="00FF33CB" w:rsidRDefault="00FF33CB" w:rsidP="00FF33CB">
      <w:pPr>
        <w:suppressAutoHyphens w:val="0"/>
        <w:spacing w:before="120"/>
        <w:jc w:val="both"/>
        <w:rPr>
          <w:rFonts w:ascii="Calibri" w:hAnsi="Calibri" w:cs="Calibri"/>
          <w:sz w:val="22"/>
          <w:szCs w:val="22"/>
          <w:lang w:eastAsia="fr-FR"/>
        </w:rPr>
      </w:pPr>
    </w:p>
    <w:p w14:paraId="57A0D0E1"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4F7A2938"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Taux de la TVA : auto-liquidation (la TVA est due par le titulaire) : ………. .</w:t>
      </w:r>
    </w:p>
    <w:p w14:paraId="1C8C2F40"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 .</w:t>
      </w:r>
    </w:p>
    <w:p w14:paraId="48FD5EED"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3B2F782C"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2722142A"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616C637A"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16311F75" w14:textId="77777777"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759080B3" w14:textId="77777777" w:rsidR="00FF33CB" w:rsidRPr="00FF33CB" w:rsidRDefault="00FF33CB" w:rsidP="00FF33CB">
      <w:pPr>
        <w:suppressAutoHyphens w:val="0"/>
        <w:jc w:val="both"/>
        <w:rPr>
          <w:rFonts w:ascii="Calibri" w:hAnsi="Calibri" w:cs="Calibri"/>
          <w:bCs/>
          <w:sz w:val="22"/>
          <w:szCs w:val="22"/>
          <w:lang w:eastAsia="fr-FR"/>
        </w:rPr>
      </w:pPr>
    </w:p>
    <w:p w14:paraId="43A651E2" w14:textId="77777777" w:rsidR="00FF33CB" w:rsidRPr="00FF33CB" w:rsidRDefault="00FF33CB" w:rsidP="00FF33CB">
      <w:pPr>
        <w:suppressAutoHyphens w:val="0"/>
        <w:jc w:val="both"/>
        <w:rPr>
          <w:rFonts w:ascii="Calibri" w:hAnsi="Calibri" w:cs="Calibri"/>
          <w:bCs/>
          <w:sz w:val="22"/>
          <w:szCs w:val="22"/>
          <w:lang w:eastAsia="fr-FR"/>
        </w:rPr>
      </w:pPr>
    </w:p>
    <w:p w14:paraId="5EA01282" w14:textId="77777777" w:rsidR="00FF33CB" w:rsidRPr="00FF33CB" w:rsidRDefault="00FF33CB" w:rsidP="00FF33CB">
      <w:pPr>
        <w:suppressAutoHyphens w:val="0"/>
        <w:jc w:val="both"/>
        <w:rPr>
          <w:rFonts w:ascii="Calibri" w:hAnsi="Calibri" w:cs="Calibri"/>
          <w:bCs/>
          <w:sz w:val="22"/>
          <w:szCs w:val="22"/>
          <w:lang w:eastAsia="fr-FR"/>
        </w:rPr>
      </w:pPr>
    </w:p>
    <w:p w14:paraId="3DF2E30A" w14:textId="77777777" w:rsidR="00FF33CB" w:rsidRPr="00FF33CB" w:rsidRDefault="00FF33CB" w:rsidP="00FF33CB">
      <w:pPr>
        <w:suppressAutoHyphens w:val="0"/>
        <w:jc w:val="both"/>
        <w:rPr>
          <w:rFonts w:ascii="Calibri" w:hAnsi="Calibri" w:cs="Calibri"/>
          <w:bCs/>
          <w:sz w:val="22"/>
          <w:szCs w:val="22"/>
          <w:lang w:eastAsia="fr-FR"/>
        </w:rPr>
      </w:pPr>
    </w:p>
    <w:p w14:paraId="29FCB9FF" w14:textId="77777777" w:rsidR="00FF33CB" w:rsidRPr="00FF33CB" w:rsidRDefault="00FF33CB" w:rsidP="00FF33CB">
      <w:pPr>
        <w:suppressAutoHyphens w:val="0"/>
        <w:jc w:val="both"/>
        <w:rPr>
          <w:rFonts w:ascii="Calibri" w:hAnsi="Calibri" w:cs="Calibri"/>
          <w:bCs/>
          <w:sz w:val="22"/>
          <w:szCs w:val="22"/>
          <w:lang w:eastAsia="fr-FR"/>
        </w:rPr>
      </w:pPr>
    </w:p>
    <w:p w14:paraId="5F782A6D"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200079AE"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4D48D922" w14:textId="77777777" w:rsidR="00FF33CB" w:rsidRPr="00FF33CB" w:rsidRDefault="00FF33CB" w:rsidP="00FF33CB">
      <w:pPr>
        <w:suppressAutoHyphens w:val="0"/>
        <w:jc w:val="both"/>
        <w:rPr>
          <w:rFonts w:ascii="Calibri" w:hAnsi="Calibri" w:cs="Calibri"/>
          <w:sz w:val="22"/>
          <w:szCs w:val="22"/>
          <w:lang w:eastAsia="fr-FR"/>
        </w:rPr>
      </w:pPr>
    </w:p>
    <w:p w14:paraId="7EBECDC8"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78E96917" w14:textId="77777777" w:rsidR="00FF33CB" w:rsidRPr="00FF33CB" w:rsidRDefault="00FF33CB" w:rsidP="00FF33CB">
      <w:pPr>
        <w:suppressAutoHyphens w:val="0"/>
        <w:jc w:val="both"/>
        <w:rPr>
          <w:rFonts w:ascii="Calibri" w:hAnsi="Calibri" w:cs="Calibri"/>
          <w:sz w:val="22"/>
          <w:szCs w:val="22"/>
          <w:lang w:eastAsia="fr-FR"/>
        </w:rPr>
      </w:pPr>
    </w:p>
    <w:p w14:paraId="2D7185E0" w14:textId="77777777" w:rsidR="00FF33CB" w:rsidRDefault="00FF33CB" w:rsidP="00FF33CB">
      <w:pPr>
        <w:suppressAutoHyphens w:val="0"/>
        <w:jc w:val="both"/>
        <w:rPr>
          <w:rFonts w:ascii="Calibri" w:hAnsi="Calibri" w:cs="Calibri"/>
          <w:sz w:val="22"/>
          <w:szCs w:val="22"/>
          <w:lang w:eastAsia="fr-FR"/>
        </w:rPr>
      </w:pPr>
    </w:p>
    <w:p w14:paraId="7729B937"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7A966394" w14:textId="77777777" w:rsidTr="00BF4E26">
        <w:tc>
          <w:tcPr>
            <w:tcW w:w="10208" w:type="dxa"/>
            <w:shd w:val="solid" w:color="66CCFF" w:fill="auto"/>
          </w:tcPr>
          <w:p w14:paraId="16B360D4"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7677184D" w14:textId="77777777" w:rsidR="00FF33CB" w:rsidRPr="00FF33CB" w:rsidRDefault="00FF33CB" w:rsidP="00FF33CB">
      <w:pPr>
        <w:suppressAutoHyphens w:val="0"/>
        <w:jc w:val="both"/>
        <w:rPr>
          <w:rFonts w:ascii="Calibri" w:hAnsi="Calibri" w:cs="Calibri"/>
          <w:sz w:val="22"/>
          <w:szCs w:val="22"/>
          <w:lang w:eastAsia="fr-FR"/>
        </w:rPr>
      </w:pPr>
    </w:p>
    <w:p w14:paraId="51EC45C5"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703D83E2"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02F975D5" w14:textId="77777777" w:rsidR="00FF33CB" w:rsidRPr="00FF33CB" w:rsidRDefault="00FF33CB" w:rsidP="00FF33CB">
      <w:pPr>
        <w:suppressAutoHyphens w:val="0"/>
        <w:jc w:val="both"/>
        <w:rPr>
          <w:rFonts w:ascii="Calibri" w:hAnsi="Calibri" w:cs="Calibri"/>
          <w:i/>
          <w:sz w:val="22"/>
          <w:szCs w:val="22"/>
          <w:lang w:eastAsia="fr-FR"/>
        </w:rPr>
      </w:pPr>
    </w:p>
    <w:p w14:paraId="372A2241" w14:textId="77777777" w:rsidR="00FF33CB" w:rsidRPr="00FF33CB" w:rsidRDefault="00FF33CB" w:rsidP="00FF33CB">
      <w:pPr>
        <w:suppressAutoHyphens w:val="0"/>
        <w:jc w:val="both"/>
        <w:rPr>
          <w:rFonts w:ascii="Calibri" w:hAnsi="Calibri" w:cs="Calibri"/>
          <w:i/>
          <w:sz w:val="22"/>
          <w:szCs w:val="22"/>
          <w:lang w:eastAsia="fr-FR"/>
        </w:rPr>
      </w:pPr>
    </w:p>
    <w:p w14:paraId="6670E218" w14:textId="77777777" w:rsidR="00FF33CB" w:rsidRPr="00FF33CB" w:rsidRDefault="00FF33CB" w:rsidP="00FF33CB">
      <w:pPr>
        <w:suppressAutoHyphens w:val="0"/>
        <w:jc w:val="both"/>
        <w:rPr>
          <w:rFonts w:ascii="Calibri" w:hAnsi="Calibri" w:cs="Calibri"/>
          <w:sz w:val="22"/>
          <w:szCs w:val="22"/>
          <w:lang w:eastAsia="fr-FR"/>
        </w:rPr>
      </w:pPr>
    </w:p>
    <w:p w14:paraId="139E9255"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456071AA" w14:textId="77777777" w:rsidR="00FF33CB" w:rsidRPr="00FF33CB" w:rsidRDefault="00FF33CB" w:rsidP="00FF33CB">
      <w:pPr>
        <w:suppressAutoHyphens w:val="0"/>
        <w:jc w:val="both"/>
        <w:rPr>
          <w:rFonts w:ascii="Calibri" w:hAnsi="Calibri" w:cs="Calibri"/>
          <w:sz w:val="22"/>
          <w:szCs w:val="22"/>
          <w:lang w:eastAsia="fr-FR"/>
        </w:rPr>
      </w:pPr>
    </w:p>
    <w:p w14:paraId="1FF555BC" w14:textId="77777777" w:rsidR="00FF33CB" w:rsidRPr="00FF33CB" w:rsidRDefault="00FF33CB" w:rsidP="00FF33CB">
      <w:pPr>
        <w:suppressAutoHyphens w:val="0"/>
        <w:jc w:val="both"/>
        <w:rPr>
          <w:rFonts w:ascii="Calibri" w:hAnsi="Calibri" w:cs="Calibri"/>
          <w:sz w:val="22"/>
          <w:szCs w:val="22"/>
          <w:lang w:eastAsia="fr-FR"/>
        </w:rPr>
      </w:pPr>
    </w:p>
    <w:p w14:paraId="21E6D202" w14:textId="77777777" w:rsidR="00FF33CB" w:rsidRPr="00FF33CB" w:rsidRDefault="00FF33CB" w:rsidP="00FF33CB">
      <w:pPr>
        <w:suppressAutoHyphens w:val="0"/>
        <w:jc w:val="both"/>
        <w:rPr>
          <w:rFonts w:ascii="Calibri" w:hAnsi="Calibri" w:cs="Calibri"/>
          <w:sz w:val="22"/>
          <w:szCs w:val="22"/>
          <w:lang w:eastAsia="fr-FR"/>
        </w:rPr>
      </w:pPr>
    </w:p>
    <w:p w14:paraId="2F135FDC"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15513931" w14:textId="77777777" w:rsidR="00FF33CB" w:rsidRPr="00FF33CB" w:rsidRDefault="00FF33CB" w:rsidP="00FF33CB">
      <w:pPr>
        <w:suppressAutoHyphens w:val="0"/>
        <w:jc w:val="both"/>
        <w:rPr>
          <w:rFonts w:ascii="Calibri" w:hAnsi="Calibri" w:cs="Calibri"/>
          <w:bCs/>
          <w:sz w:val="22"/>
          <w:szCs w:val="22"/>
          <w:lang w:eastAsia="fr-FR"/>
        </w:rPr>
      </w:pPr>
    </w:p>
    <w:p w14:paraId="680BBE1A" w14:textId="77777777" w:rsidR="00FF33CB" w:rsidRPr="00FF33CB" w:rsidRDefault="00FF33CB" w:rsidP="00FF33CB">
      <w:pPr>
        <w:suppressAutoHyphens w:val="0"/>
        <w:jc w:val="both"/>
        <w:rPr>
          <w:rFonts w:ascii="Calibri" w:hAnsi="Calibri" w:cs="Calibri"/>
          <w:bCs/>
          <w:sz w:val="22"/>
          <w:szCs w:val="22"/>
          <w:lang w:eastAsia="fr-FR"/>
        </w:rPr>
      </w:pPr>
    </w:p>
    <w:p w14:paraId="2588D938" w14:textId="77777777" w:rsidR="00FF33CB" w:rsidRPr="00FF33CB" w:rsidRDefault="00FF33CB" w:rsidP="00FF33CB">
      <w:pPr>
        <w:suppressAutoHyphens w:val="0"/>
        <w:jc w:val="both"/>
        <w:rPr>
          <w:rFonts w:ascii="Calibri" w:hAnsi="Calibri" w:cs="Calibri"/>
          <w:bCs/>
          <w:sz w:val="22"/>
          <w:szCs w:val="22"/>
          <w:lang w:eastAsia="fr-FR"/>
        </w:rPr>
      </w:pPr>
    </w:p>
    <w:p w14:paraId="0E01F0CB"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7B7F5F1A"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607073F6" w14:textId="77777777" w:rsidR="00FF33CB" w:rsidRPr="00FF33CB" w:rsidRDefault="00FF33CB" w:rsidP="00FF33CB">
      <w:pPr>
        <w:suppressAutoHyphens w:val="0"/>
        <w:jc w:val="both"/>
        <w:rPr>
          <w:rFonts w:ascii="Calibri" w:hAnsi="Calibri" w:cs="Calibri"/>
          <w:i/>
          <w:sz w:val="22"/>
          <w:szCs w:val="22"/>
          <w:lang w:eastAsia="fr-FR"/>
        </w:rPr>
      </w:pPr>
    </w:p>
    <w:p w14:paraId="551D8699"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68C17A70" w14:textId="77777777" w:rsidR="00FF33CB" w:rsidRPr="00FF33CB" w:rsidRDefault="00FF33CB" w:rsidP="00FF33CB">
      <w:pPr>
        <w:suppressAutoHyphens w:val="0"/>
        <w:jc w:val="both"/>
        <w:rPr>
          <w:rFonts w:ascii="Calibri" w:hAnsi="Calibri" w:cs="Calibri"/>
          <w:iCs/>
          <w:sz w:val="22"/>
          <w:szCs w:val="22"/>
          <w:lang w:eastAsia="fr-FR"/>
        </w:rPr>
      </w:pPr>
    </w:p>
    <w:p w14:paraId="6183193D"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3AADE44C" w14:textId="77777777" w:rsidTr="00BF4E26">
        <w:tc>
          <w:tcPr>
            <w:tcW w:w="10277" w:type="dxa"/>
            <w:shd w:val="solid" w:color="66CCFF" w:fill="auto"/>
          </w:tcPr>
          <w:p w14:paraId="7D6C3157"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3C1BFDAB"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18DF5C98"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4BEFF408"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4F71B551"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5845B92B" w14:textId="77777777" w:rsidR="00FF33CB" w:rsidRPr="00FF33CB" w:rsidRDefault="00FF33CB" w:rsidP="00FF33CB">
      <w:pPr>
        <w:suppressAutoHyphens w:val="0"/>
        <w:jc w:val="both"/>
        <w:rPr>
          <w:rFonts w:ascii="Calibri" w:hAnsi="Calibri" w:cs="Calibri"/>
          <w:iCs/>
          <w:sz w:val="22"/>
          <w:szCs w:val="22"/>
          <w:lang w:eastAsia="fr-FR"/>
        </w:rPr>
      </w:pPr>
    </w:p>
    <w:p w14:paraId="05DD912C" w14:textId="77777777" w:rsidR="00FF33CB" w:rsidRDefault="00FF33CB" w:rsidP="00FF33CB">
      <w:pPr>
        <w:suppressAutoHyphens w:val="0"/>
        <w:jc w:val="both"/>
        <w:rPr>
          <w:rFonts w:ascii="Calibri" w:hAnsi="Calibri" w:cs="Calibri"/>
          <w:iCs/>
          <w:sz w:val="22"/>
          <w:szCs w:val="22"/>
          <w:lang w:eastAsia="fr-FR"/>
        </w:rPr>
      </w:pPr>
    </w:p>
    <w:p w14:paraId="201703B4" w14:textId="77777777" w:rsidR="00C22CD9" w:rsidRDefault="00C22CD9" w:rsidP="00FF33CB">
      <w:pPr>
        <w:suppressAutoHyphens w:val="0"/>
        <w:jc w:val="both"/>
        <w:rPr>
          <w:rFonts w:ascii="Calibri" w:hAnsi="Calibri" w:cs="Calibri"/>
          <w:iCs/>
          <w:sz w:val="22"/>
          <w:szCs w:val="22"/>
          <w:lang w:eastAsia="fr-FR"/>
        </w:rPr>
      </w:pPr>
    </w:p>
    <w:p w14:paraId="2DF5C524" w14:textId="77777777" w:rsidR="00C22CD9" w:rsidRDefault="00C22CD9" w:rsidP="00FF33CB">
      <w:pPr>
        <w:suppressAutoHyphens w:val="0"/>
        <w:jc w:val="both"/>
        <w:rPr>
          <w:rFonts w:ascii="Calibri" w:hAnsi="Calibri" w:cs="Calibri"/>
          <w:iCs/>
          <w:sz w:val="22"/>
          <w:szCs w:val="22"/>
          <w:lang w:eastAsia="fr-FR"/>
        </w:rPr>
      </w:pPr>
    </w:p>
    <w:p w14:paraId="4898CB1F" w14:textId="77777777" w:rsidR="00C22CD9" w:rsidRPr="00FF33CB" w:rsidRDefault="00C22CD9" w:rsidP="00FF33CB">
      <w:pPr>
        <w:suppressAutoHyphens w:val="0"/>
        <w:jc w:val="both"/>
        <w:rPr>
          <w:rFonts w:ascii="Calibri" w:hAnsi="Calibri" w:cs="Calibri"/>
          <w:iCs/>
          <w:sz w:val="22"/>
          <w:szCs w:val="22"/>
          <w:lang w:eastAsia="fr-FR"/>
        </w:rPr>
      </w:pPr>
    </w:p>
    <w:p w14:paraId="28B54452" w14:textId="77777777"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3335D637" w14:textId="77777777" w:rsidTr="00BF4E26">
        <w:tc>
          <w:tcPr>
            <w:tcW w:w="10277" w:type="dxa"/>
            <w:shd w:val="solid" w:color="66CCFF" w:fill="auto"/>
          </w:tcPr>
          <w:p w14:paraId="4D0AD262"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lastRenderedPageBreak/>
              <w:t>J - Capacités du sous-traitant</w:t>
            </w:r>
          </w:p>
        </w:tc>
      </w:tr>
    </w:tbl>
    <w:p w14:paraId="3367C2F0" w14:textId="77777777" w:rsidR="00FF33CB" w:rsidRPr="00FF33CB" w:rsidRDefault="00FF33CB" w:rsidP="00FF33CB">
      <w:pPr>
        <w:suppressAutoHyphens w:val="0"/>
        <w:jc w:val="both"/>
        <w:rPr>
          <w:rFonts w:ascii="Calibri" w:hAnsi="Calibri" w:cs="Calibri"/>
          <w:sz w:val="22"/>
          <w:szCs w:val="22"/>
          <w:lang w:eastAsia="fr-FR"/>
        </w:rPr>
      </w:pPr>
    </w:p>
    <w:p w14:paraId="2EAE4B8D" w14:textId="77777777"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6F953C4F" w14:textId="77777777" w:rsidR="00FF33CB" w:rsidRPr="00FF33CB" w:rsidRDefault="00FF33CB" w:rsidP="00FF33CB">
      <w:pPr>
        <w:suppressAutoHyphens w:val="0"/>
        <w:jc w:val="both"/>
        <w:rPr>
          <w:rFonts w:ascii="Calibri" w:hAnsi="Calibri" w:cs="Calibri"/>
          <w:sz w:val="22"/>
          <w:szCs w:val="22"/>
          <w:lang w:eastAsia="fr-FR"/>
        </w:rPr>
      </w:pPr>
    </w:p>
    <w:p w14:paraId="4B37859B" w14:textId="77777777"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2C0D5C28"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17954400"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545E62D4"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44024D03"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27513872"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1EF2469"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7E54B66B"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12E724D4" w14:textId="77777777"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487C9987" w14:textId="77777777" w:rsidR="00FF33CB" w:rsidRPr="00FF33CB" w:rsidRDefault="00FF33CB" w:rsidP="00FF33CB">
      <w:pPr>
        <w:suppressAutoHyphens w:val="0"/>
        <w:jc w:val="both"/>
        <w:rPr>
          <w:rFonts w:ascii="Calibri" w:hAnsi="Calibri" w:cs="Calibri"/>
          <w:i/>
          <w:sz w:val="22"/>
          <w:szCs w:val="22"/>
          <w:lang w:eastAsia="fr-FR"/>
        </w:rPr>
      </w:pPr>
    </w:p>
    <w:p w14:paraId="6F1AB8F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F35DAC7"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0016ED6C"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A9EF5B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F455124"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146832C"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3923265D"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4839D79"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83CDCB6"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1EBFCF8"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AC61742" w14:textId="77777777" w:rsidTr="00BF4E26">
        <w:tc>
          <w:tcPr>
            <w:tcW w:w="10277" w:type="dxa"/>
            <w:shd w:val="solid" w:color="66CCFF" w:fill="auto"/>
          </w:tcPr>
          <w:p w14:paraId="0554A18B"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3C76F693" w14:textId="77777777" w:rsidR="00FF33CB" w:rsidRPr="00FF33CB" w:rsidRDefault="00FF33CB" w:rsidP="00556AD3">
      <w:pPr>
        <w:suppressAutoHyphens w:val="0"/>
        <w:jc w:val="both"/>
        <w:rPr>
          <w:rFonts w:ascii="Calibri" w:hAnsi="Calibri" w:cs="Calibri"/>
          <w:sz w:val="22"/>
          <w:szCs w:val="22"/>
          <w:lang w:eastAsia="fr-FR"/>
        </w:rPr>
      </w:pPr>
    </w:p>
    <w:p w14:paraId="3ADE36B3" w14:textId="77777777"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79E54DEF"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6CEBD304"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2E0B30C6" w14:textId="77777777" w:rsidR="00FF33CB" w:rsidRPr="00FF33CB" w:rsidRDefault="00FF33CB" w:rsidP="00556AD3">
      <w:pPr>
        <w:suppressAutoHyphens w:val="0"/>
        <w:jc w:val="both"/>
        <w:rPr>
          <w:rFonts w:ascii="Calibri" w:hAnsi="Calibri" w:cs="Calibri"/>
          <w:sz w:val="22"/>
          <w:szCs w:val="22"/>
          <w:lang w:eastAsia="fr-FR"/>
        </w:rPr>
      </w:pPr>
    </w:p>
    <w:p w14:paraId="7E5ADA31"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7E7187D4" w14:textId="77777777" w:rsidR="00FF33CB" w:rsidRPr="00FF33CB" w:rsidRDefault="00FF33CB" w:rsidP="00556AD3">
      <w:pPr>
        <w:suppressAutoHyphens w:val="0"/>
        <w:jc w:val="both"/>
        <w:rPr>
          <w:rFonts w:ascii="Calibri" w:hAnsi="Calibri" w:cs="Calibri"/>
          <w:i/>
          <w:iCs/>
          <w:lang w:eastAsia="fr-FR"/>
        </w:rPr>
      </w:pPr>
    </w:p>
    <w:p w14:paraId="6474BDEF"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DA765A5" w14:textId="77777777" w:rsidR="00FF33CB" w:rsidRPr="00FF33CB" w:rsidRDefault="00FF33CB" w:rsidP="00556AD3">
      <w:pPr>
        <w:suppressAutoHyphens w:val="0"/>
        <w:jc w:val="both"/>
        <w:rPr>
          <w:rFonts w:ascii="Calibri" w:hAnsi="Calibri" w:cs="Calibri"/>
          <w:sz w:val="22"/>
          <w:szCs w:val="22"/>
          <w:lang w:eastAsia="fr-FR"/>
        </w:rPr>
      </w:pPr>
    </w:p>
    <w:p w14:paraId="49F35364" w14:textId="77777777"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16D30543"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387D9E54"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462FBED4" w14:textId="77777777"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30B89B57"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352C27A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79FA23B5"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C38C22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87C2AB3"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4E7F1681"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C8F27E7"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1AFACF58"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22F1115A"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710B35D0" w14:textId="77777777" w:rsidTr="00BF4E26">
        <w:tc>
          <w:tcPr>
            <w:tcW w:w="10277" w:type="dxa"/>
            <w:shd w:val="solid" w:color="66CCFF" w:fill="auto"/>
          </w:tcPr>
          <w:p w14:paraId="15336DE2"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561C6E0A" w14:textId="77777777"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1BB64AAE"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3B5BAEE8"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4751CEE0"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287A43FD"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l'exemplaire unique ou le certificat de cessibilité du marché public qui lui a été délivré,</w:t>
      </w:r>
    </w:p>
    <w:p w14:paraId="758F07DD"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0B2DAA04"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une attestation ou une mainlevée du bénéficiaire de la cession ou du nantissement de créances.</w:t>
      </w:r>
    </w:p>
    <w:p w14:paraId="71E01153"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3C058DFF"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3C253865"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7AF13C7A"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13AA0098"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l’exemplaire unique ou le certificat de cessibilité ayant été remis en vue d'une cession ou d'un nantissement de créances et ne pouvant être restitué, le titulaire justifie :</w:t>
      </w:r>
    </w:p>
    <w:p w14:paraId="7BE58CD3"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 xml:space="preserve">soit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3058710A"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soit que son montant a été réduit afin que ce paiement soit possible.</w:t>
      </w:r>
    </w:p>
    <w:p w14:paraId="4BF5662C"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205D8226" w14:textId="77777777" w:rsidR="00FF33CB" w:rsidRPr="00FF33CB" w:rsidRDefault="00FF33CB" w:rsidP="00FF33CB">
      <w:pPr>
        <w:suppressAutoHyphens w:val="0"/>
        <w:spacing w:before="120"/>
        <w:jc w:val="both"/>
        <w:rPr>
          <w:rFonts w:ascii="Calibri" w:hAnsi="Calibri" w:cs="Calibri"/>
          <w:sz w:val="22"/>
          <w:szCs w:val="22"/>
          <w:lang w:eastAsia="fr-FR"/>
        </w:rPr>
      </w:pPr>
    </w:p>
    <w:p w14:paraId="3E56AF51" w14:textId="77777777"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29044902" w14:textId="77777777" w:rsidTr="00BF4E26">
        <w:tc>
          <w:tcPr>
            <w:tcW w:w="10277" w:type="dxa"/>
            <w:shd w:val="solid" w:color="66CCFF" w:fill="auto"/>
          </w:tcPr>
          <w:p w14:paraId="1E908328"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lastRenderedPageBreak/>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2471A367" w14:textId="77777777" w:rsidR="00B47D68" w:rsidRDefault="00B47D68" w:rsidP="00FF33CB">
      <w:pPr>
        <w:suppressAutoHyphens w:val="0"/>
        <w:jc w:val="both"/>
        <w:rPr>
          <w:rFonts w:ascii="Calibri" w:hAnsi="Calibri" w:cs="Calibri"/>
          <w:i/>
          <w:iCs/>
          <w:lang w:eastAsia="fr-FR"/>
        </w:rPr>
      </w:pPr>
    </w:p>
    <w:p w14:paraId="36965972" w14:textId="77777777"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0F238A4" w14:textId="77777777" w:rsidR="00FF33CB" w:rsidRPr="00FF33CB" w:rsidRDefault="00FF33CB" w:rsidP="00FF33CB">
      <w:pPr>
        <w:suppressAutoHyphens w:val="0"/>
        <w:jc w:val="both"/>
        <w:rPr>
          <w:rFonts w:ascii="Calibri" w:hAnsi="Calibri" w:cs="Calibri"/>
          <w:sz w:val="22"/>
          <w:szCs w:val="22"/>
          <w:lang w:eastAsia="fr-FR"/>
        </w:rPr>
      </w:pPr>
    </w:p>
    <w:p w14:paraId="2773B755"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1D4D03DC"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094"/>
        <w:gridCol w:w="5110"/>
      </w:tblGrid>
      <w:tr w:rsidR="00FF33CB" w:rsidRPr="00FF33CB" w14:paraId="095E2662" w14:textId="77777777" w:rsidTr="00BF4E26">
        <w:trPr>
          <w:trHeight w:val="301"/>
        </w:trPr>
        <w:tc>
          <w:tcPr>
            <w:tcW w:w="5172" w:type="dxa"/>
            <w:tcBorders>
              <w:top w:val="nil"/>
              <w:left w:val="nil"/>
              <w:bottom w:val="nil"/>
              <w:right w:val="nil"/>
            </w:tcBorders>
          </w:tcPr>
          <w:p w14:paraId="2E99C971"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5CD1C892"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E du DC4)</w:t>
            </w:r>
          </w:p>
          <w:p w14:paraId="77085EAE"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17252AA8"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07E222CF"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C1 du DC2)</w:t>
            </w:r>
          </w:p>
        </w:tc>
      </w:tr>
    </w:tbl>
    <w:p w14:paraId="7BF34681" w14:textId="77777777" w:rsidR="00FF33CB" w:rsidRPr="00FF33CB" w:rsidRDefault="00FF33CB" w:rsidP="00FF33CB">
      <w:pPr>
        <w:suppressAutoHyphens w:val="0"/>
        <w:jc w:val="both"/>
        <w:rPr>
          <w:rFonts w:ascii="Calibri" w:hAnsi="Calibri" w:cs="Calibri"/>
          <w:sz w:val="22"/>
          <w:szCs w:val="22"/>
          <w:lang w:eastAsia="fr-FR"/>
        </w:rPr>
      </w:pPr>
    </w:p>
    <w:p w14:paraId="3EE4B8F3" w14:textId="77777777" w:rsidR="00FF33CB" w:rsidRPr="00FF33CB" w:rsidRDefault="00FF33CB" w:rsidP="00FF33CB">
      <w:pPr>
        <w:suppressAutoHyphens w:val="0"/>
        <w:jc w:val="both"/>
        <w:rPr>
          <w:rFonts w:ascii="Calibri" w:hAnsi="Calibri" w:cs="Calibri"/>
          <w:sz w:val="22"/>
          <w:szCs w:val="22"/>
          <w:lang w:eastAsia="fr-FR"/>
        </w:rPr>
      </w:pPr>
    </w:p>
    <w:p w14:paraId="6798264E" w14:textId="77777777" w:rsidR="00FF33CB" w:rsidRPr="00FF33CB" w:rsidRDefault="00FF33CB" w:rsidP="00FF33CB">
      <w:pPr>
        <w:suppressAutoHyphens w:val="0"/>
        <w:jc w:val="both"/>
        <w:rPr>
          <w:rFonts w:ascii="Calibri" w:hAnsi="Calibri" w:cs="Calibri"/>
          <w:sz w:val="22"/>
          <w:szCs w:val="22"/>
          <w:lang w:eastAsia="fr-FR"/>
        </w:rPr>
      </w:pPr>
    </w:p>
    <w:p w14:paraId="53026AFB" w14:textId="77777777" w:rsidR="00FF33CB" w:rsidRPr="00FF33CB" w:rsidRDefault="00FF33CB" w:rsidP="00FF33CB">
      <w:pPr>
        <w:suppressAutoHyphens w:val="0"/>
        <w:jc w:val="both"/>
        <w:rPr>
          <w:rFonts w:ascii="Calibri" w:hAnsi="Calibri" w:cs="Calibri"/>
          <w:sz w:val="22"/>
          <w:szCs w:val="22"/>
          <w:lang w:eastAsia="fr-FR"/>
        </w:rPr>
      </w:pPr>
    </w:p>
    <w:p w14:paraId="1ECF0790"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0761D3C4" w14:textId="77777777" w:rsidR="00FF33CB" w:rsidRPr="00FF33CB" w:rsidRDefault="00FF33CB" w:rsidP="00FF33CB">
      <w:pPr>
        <w:suppressAutoHyphens w:val="0"/>
        <w:jc w:val="both"/>
        <w:rPr>
          <w:rFonts w:ascii="Calibri" w:hAnsi="Calibri" w:cs="Calibri"/>
          <w:sz w:val="22"/>
          <w:szCs w:val="22"/>
          <w:lang w:eastAsia="fr-FR"/>
        </w:rPr>
      </w:pPr>
    </w:p>
    <w:p w14:paraId="4F05BF5F"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2A8B900E" w14:textId="77777777" w:rsidR="00FF33CB" w:rsidRDefault="00FF33CB" w:rsidP="00FF33CB">
      <w:pPr>
        <w:suppressAutoHyphens w:val="0"/>
        <w:ind w:left="709"/>
        <w:jc w:val="both"/>
        <w:rPr>
          <w:rFonts w:ascii="Calibri" w:hAnsi="Calibri" w:cs="Calibri"/>
          <w:sz w:val="22"/>
          <w:szCs w:val="22"/>
          <w:lang w:eastAsia="fr-FR"/>
        </w:rPr>
      </w:pPr>
    </w:p>
    <w:p w14:paraId="47223C2E" w14:textId="77777777" w:rsidR="00556AD3" w:rsidRPr="00FF33CB" w:rsidRDefault="00556AD3" w:rsidP="00FF33CB">
      <w:pPr>
        <w:suppressAutoHyphens w:val="0"/>
        <w:ind w:left="709"/>
        <w:jc w:val="both"/>
        <w:rPr>
          <w:rFonts w:ascii="Calibri" w:hAnsi="Calibri" w:cs="Calibri"/>
          <w:sz w:val="22"/>
          <w:szCs w:val="22"/>
          <w:lang w:eastAsia="fr-FR"/>
        </w:rPr>
      </w:pPr>
    </w:p>
    <w:p w14:paraId="076B9B6A"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4635D7CC" w14:textId="77777777" w:rsidR="00FF33CB" w:rsidRPr="00FF33CB" w:rsidRDefault="00FF33CB" w:rsidP="00FF33CB">
      <w:pPr>
        <w:suppressAutoHyphens w:val="0"/>
        <w:ind w:left="709"/>
        <w:jc w:val="both"/>
        <w:rPr>
          <w:rFonts w:ascii="Calibri" w:hAnsi="Calibri" w:cs="Calibri"/>
          <w:sz w:val="22"/>
          <w:szCs w:val="22"/>
          <w:lang w:eastAsia="fr-FR"/>
        </w:rPr>
      </w:pPr>
    </w:p>
    <w:p w14:paraId="1AA47FFC" w14:textId="77777777" w:rsidR="00FF33CB" w:rsidRPr="00FF33CB" w:rsidRDefault="00FF33CB" w:rsidP="00FF33CB">
      <w:pPr>
        <w:suppressAutoHyphens w:val="0"/>
        <w:jc w:val="both"/>
        <w:rPr>
          <w:rFonts w:ascii="Calibri" w:hAnsi="Calibri" w:cs="Calibri"/>
          <w:sz w:val="22"/>
          <w:szCs w:val="22"/>
          <w:lang w:eastAsia="fr-FR"/>
        </w:rPr>
      </w:pPr>
    </w:p>
    <w:p w14:paraId="33CE95FA" w14:textId="77777777"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70A1F" w14:textId="77777777" w:rsidR="00165235" w:rsidRDefault="00165235">
      <w:r>
        <w:separator/>
      </w:r>
    </w:p>
  </w:endnote>
  <w:endnote w:type="continuationSeparator" w:id="0">
    <w:p w14:paraId="109A9507" w14:textId="77777777" w:rsidR="00165235" w:rsidRDefault="0016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4458729E" w14:textId="77777777" w:rsidTr="00375A35">
      <w:tc>
        <w:tcPr>
          <w:tcW w:w="2119" w:type="pct"/>
          <w:vAlign w:val="center"/>
        </w:tcPr>
        <w:p w14:paraId="15C5B187" w14:textId="77777777" w:rsidR="0008002A" w:rsidRDefault="0008002A" w:rsidP="00375A35">
          <w:pPr>
            <w:pStyle w:val="Pieddepage"/>
            <w:rPr>
              <w:rFonts w:ascii="Calibri" w:hAnsi="Calibri" w:cs="Calibri"/>
            </w:rPr>
          </w:pPr>
          <w:r w:rsidRPr="0008002A">
            <w:rPr>
              <w:rFonts w:ascii="Calibri" w:hAnsi="Calibri" w:cs="Calibri"/>
            </w:rPr>
            <w:t>DC</w:t>
          </w:r>
          <w:r w:rsidR="00BB748D">
            <w:rPr>
              <w:rFonts w:ascii="Calibri" w:hAnsi="Calibri" w:cs="Calibri"/>
            </w:rPr>
            <w:t>4</w:t>
          </w:r>
          <w:r w:rsidRPr="0008002A">
            <w:rPr>
              <w:rFonts w:ascii="Calibri" w:hAnsi="Calibri" w:cs="Calibri"/>
            </w:rPr>
            <w:t xml:space="preserve"> – </w:t>
          </w:r>
          <w:r w:rsidR="00BB748D" w:rsidRPr="00BB748D">
            <w:rPr>
              <w:rFonts w:ascii="Calibri" w:hAnsi="Calibri" w:cs="Calibri"/>
            </w:rPr>
            <w:t>Déclaration de sous-traitance</w:t>
          </w:r>
          <w:r w:rsidRPr="0008002A">
            <w:rPr>
              <w:rFonts w:ascii="Calibri" w:hAnsi="Calibri" w:cs="Calibri"/>
            </w:rPr>
            <w:t xml:space="preserve"> </w:t>
          </w:r>
        </w:p>
        <w:p w14:paraId="5C385525" w14:textId="1C24E69E" w:rsidR="00375A35" w:rsidRPr="00375A35" w:rsidRDefault="0008002A" w:rsidP="00375A35">
          <w:pPr>
            <w:pStyle w:val="Pieddepage"/>
            <w:rPr>
              <w:rFonts w:ascii="Calibri" w:hAnsi="Calibri" w:cs="Calibri"/>
            </w:rPr>
          </w:pPr>
          <w:r>
            <w:rPr>
              <w:rFonts w:ascii="Calibri" w:hAnsi="Calibri" w:cs="Calibri"/>
            </w:rPr>
            <w:t>Consultation</w:t>
          </w:r>
          <w:r w:rsidR="00375A35" w:rsidRPr="00375A35">
            <w:rPr>
              <w:rFonts w:ascii="Calibri" w:hAnsi="Calibri" w:cs="Calibri"/>
            </w:rPr>
            <w:t xml:space="preserve"> n</w:t>
          </w:r>
          <w:r w:rsidR="00375A35" w:rsidRPr="00B039D3">
            <w:rPr>
              <w:rFonts w:ascii="Calibri" w:hAnsi="Calibri" w:cs="Calibri"/>
            </w:rPr>
            <w:t>° 20</w:t>
          </w:r>
          <w:r w:rsidR="00B039D3" w:rsidRPr="00B039D3">
            <w:rPr>
              <w:rFonts w:ascii="Calibri" w:hAnsi="Calibri" w:cs="Calibri"/>
            </w:rPr>
            <w:t>26</w:t>
          </w:r>
          <w:r w:rsidR="00375A35" w:rsidRPr="00B039D3">
            <w:rPr>
              <w:rFonts w:ascii="Calibri" w:hAnsi="Calibri" w:cs="Calibri"/>
            </w:rPr>
            <w:t>DG</w:t>
          </w:r>
          <w:r w:rsidR="00B039D3" w:rsidRPr="00B039D3">
            <w:rPr>
              <w:rFonts w:ascii="Calibri" w:hAnsi="Calibri" w:cs="Calibri"/>
            </w:rPr>
            <w:t>06</w:t>
          </w:r>
        </w:p>
      </w:tc>
      <w:tc>
        <w:tcPr>
          <w:tcW w:w="687" w:type="pct"/>
          <w:vAlign w:val="center"/>
        </w:tcPr>
        <w:p w14:paraId="782742C1"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1538EFE9" w14:textId="77777777"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1032015A"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D5107" w14:textId="77777777" w:rsidR="00165235" w:rsidRDefault="00165235">
      <w:r>
        <w:separator/>
      </w:r>
    </w:p>
  </w:footnote>
  <w:footnote w:type="continuationSeparator" w:id="0">
    <w:p w14:paraId="69C70F21" w14:textId="77777777" w:rsidR="00165235" w:rsidRDefault="00165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16E"/>
    <w:rsid w:val="0001168F"/>
    <w:rsid w:val="00036500"/>
    <w:rsid w:val="000535BA"/>
    <w:rsid w:val="00067F94"/>
    <w:rsid w:val="0008002A"/>
    <w:rsid w:val="00097DE0"/>
    <w:rsid w:val="000A2E05"/>
    <w:rsid w:val="000A6166"/>
    <w:rsid w:val="000B2E0C"/>
    <w:rsid w:val="000E0020"/>
    <w:rsid w:val="000E7C68"/>
    <w:rsid w:val="001018BA"/>
    <w:rsid w:val="0014616E"/>
    <w:rsid w:val="00156924"/>
    <w:rsid w:val="00165235"/>
    <w:rsid w:val="00166B56"/>
    <w:rsid w:val="001712C2"/>
    <w:rsid w:val="00174505"/>
    <w:rsid w:val="001C2F73"/>
    <w:rsid w:val="001C40C0"/>
    <w:rsid w:val="001C733C"/>
    <w:rsid w:val="001D61B4"/>
    <w:rsid w:val="0021527A"/>
    <w:rsid w:val="0021797C"/>
    <w:rsid w:val="00225A1A"/>
    <w:rsid w:val="002526E1"/>
    <w:rsid w:val="002576ED"/>
    <w:rsid w:val="00264664"/>
    <w:rsid w:val="00271875"/>
    <w:rsid w:val="00282002"/>
    <w:rsid w:val="002904AF"/>
    <w:rsid w:val="002C163D"/>
    <w:rsid w:val="002C2CA3"/>
    <w:rsid w:val="002C4B3E"/>
    <w:rsid w:val="002C79D6"/>
    <w:rsid w:val="002E56C1"/>
    <w:rsid w:val="00323B3F"/>
    <w:rsid w:val="00332B12"/>
    <w:rsid w:val="00333C82"/>
    <w:rsid w:val="00354C04"/>
    <w:rsid w:val="00375A35"/>
    <w:rsid w:val="0037725B"/>
    <w:rsid w:val="00382AAE"/>
    <w:rsid w:val="00385E76"/>
    <w:rsid w:val="003A7270"/>
    <w:rsid w:val="003D7D9D"/>
    <w:rsid w:val="003E114A"/>
    <w:rsid w:val="00420328"/>
    <w:rsid w:val="0043706E"/>
    <w:rsid w:val="0044597F"/>
    <w:rsid w:val="004534E8"/>
    <w:rsid w:val="004A5D91"/>
    <w:rsid w:val="004A7169"/>
    <w:rsid w:val="004C5755"/>
    <w:rsid w:val="004E0D32"/>
    <w:rsid w:val="004E2E84"/>
    <w:rsid w:val="004E75A6"/>
    <w:rsid w:val="00514DAF"/>
    <w:rsid w:val="00532EC7"/>
    <w:rsid w:val="005370F6"/>
    <w:rsid w:val="00541CA3"/>
    <w:rsid w:val="0055142E"/>
    <w:rsid w:val="005546A9"/>
    <w:rsid w:val="00556AD3"/>
    <w:rsid w:val="005631C5"/>
    <w:rsid w:val="005824AE"/>
    <w:rsid w:val="005846FB"/>
    <w:rsid w:val="00587F58"/>
    <w:rsid w:val="00590A24"/>
    <w:rsid w:val="005A05C1"/>
    <w:rsid w:val="005A4A3B"/>
    <w:rsid w:val="005A4CB5"/>
    <w:rsid w:val="005B2316"/>
    <w:rsid w:val="005D0D0B"/>
    <w:rsid w:val="005F0DCE"/>
    <w:rsid w:val="00602C9C"/>
    <w:rsid w:val="00605982"/>
    <w:rsid w:val="0061068C"/>
    <w:rsid w:val="00631AFE"/>
    <w:rsid w:val="0064521D"/>
    <w:rsid w:val="0064560F"/>
    <w:rsid w:val="00651262"/>
    <w:rsid w:val="00660727"/>
    <w:rsid w:val="00662A86"/>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F68A6"/>
    <w:rsid w:val="00821CE1"/>
    <w:rsid w:val="0083205E"/>
    <w:rsid w:val="00840934"/>
    <w:rsid w:val="00844DAA"/>
    <w:rsid w:val="008450C7"/>
    <w:rsid w:val="00876A73"/>
    <w:rsid w:val="008A5426"/>
    <w:rsid w:val="008B2A38"/>
    <w:rsid w:val="008B5DB2"/>
    <w:rsid w:val="008D73D1"/>
    <w:rsid w:val="0092650B"/>
    <w:rsid w:val="00930A5C"/>
    <w:rsid w:val="00934503"/>
    <w:rsid w:val="00935264"/>
    <w:rsid w:val="00953956"/>
    <w:rsid w:val="0096079B"/>
    <w:rsid w:val="00972598"/>
    <w:rsid w:val="00983FF3"/>
    <w:rsid w:val="0099288E"/>
    <w:rsid w:val="009B1CD0"/>
    <w:rsid w:val="009B45B9"/>
    <w:rsid w:val="009C4738"/>
    <w:rsid w:val="009D661E"/>
    <w:rsid w:val="009D6BBF"/>
    <w:rsid w:val="00A34D04"/>
    <w:rsid w:val="00A40038"/>
    <w:rsid w:val="00A40C95"/>
    <w:rsid w:val="00AA7015"/>
    <w:rsid w:val="00AE1453"/>
    <w:rsid w:val="00AE40FF"/>
    <w:rsid w:val="00AE7831"/>
    <w:rsid w:val="00B02608"/>
    <w:rsid w:val="00B0289C"/>
    <w:rsid w:val="00B039D3"/>
    <w:rsid w:val="00B054DA"/>
    <w:rsid w:val="00B10CF4"/>
    <w:rsid w:val="00B47D68"/>
    <w:rsid w:val="00B87564"/>
    <w:rsid w:val="00BA44E5"/>
    <w:rsid w:val="00BB2B38"/>
    <w:rsid w:val="00BB5EB1"/>
    <w:rsid w:val="00BB748D"/>
    <w:rsid w:val="00BD767E"/>
    <w:rsid w:val="00BE27A8"/>
    <w:rsid w:val="00BE6078"/>
    <w:rsid w:val="00BF1156"/>
    <w:rsid w:val="00C15ED4"/>
    <w:rsid w:val="00C22CD9"/>
    <w:rsid w:val="00C23457"/>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75B12"/>
    <w:rsid w:val="00D90A00"/>
    <w:rsid w:val="00DB626D"/>
    <w:rsid w:val="00DC5564"/>
    <w:rsid w:val="00E20DB0"/>
    <w:rsid w:val="00E30048"/>
    <w:rsid w:val="00E40645"/>
    <w:rsid w:val="00E47798"/>
    <w:rsid w:val="00E6507A"/>
    <w:rsid w:val="00E74C76"/>
    <w:rsid w:val="00E930B1"/>
    <w:rsid w:val="00E96FF6"/>
    <w:rsid w:val="00F03624"/>
    <w:rsid w:val="00F56CCC"/>
    <w:rsid w:val="00F8465A"/>
    <w:rsid w:val="00F92811"/>
    <w:rsid w:val="00F94307"/>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5EACD6"/>
  <w15:chartTrackingRefBased/>
  <w15:docId w15:val="{6C494994-9E54-43B0-8C66-24AE282F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2402</Words>
  <Characters>13213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15584</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3</cp:revision>
  <cp:lastPrinted>2016-11-04T12:53:00Z</cp:lastPrinted>
  <dcterms:created xsi:type="dcterms:W3CDTF">2025-12-19T11:33:00Z</dcterms:created>
  <dcterms:modified xsi:type="dcterms:W3CDTF">2025-12-19T12:36:00Z</dcterms:modified>
</cp:coreProperties>
</file>